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60780" w14:textId="6CA2D37D" w:rsidR="00FB20A7" w:rsidRPr="00C60829" w:rsidRDefault="00027E6C" w:rsidP="000C3EE7">
      <w:pPr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C60829">
        <w:rPr>
          <w:rFonts w:asciiTheme="minorHAnsi" w:hAnsiTheme="minorHAnsi" w:cstheme="minorHAnsi"/>
          <w:bCs/>
          <w:sz w:val="24"/>
          <w:szCs w:val="24"/>
        </w:rPr>
        <w:t>ZSP</w:t>
      </w:r>
      <w:r w:rsidR="003907AA">
        <w:rPr>
          <w:rFonts w:asciiTheme="minorHAnsi" w:hAnsiTheme="minorHAnsi" w:cstheme="minorHAnsi"/>
          <w:bCs/>
          <w:sz w:val="24"/>
          <w:szCs w:val="24"/>
        </w:rPr>
        <w:t>.</w:t>
      </w:r>
      <w:r w:rsidRPr="00C60829">
        <w:rPr>
          <w:rFonts w:asciiTheme="minorHAnsi" w:hAnsiTheme="minorHAnsi" w:cstheme="minorHAnsi"/>
          <w:bCs/>
          <w:sz w:val="24"/>
          <w:szCs w:val="24"/>
        </w:rPr>
        <w:t>271.1.2026</w:t>
      </w:r>
    </w:p>
    <w:p w14:paraId="016CAFB5" w14:textId="77777777" w:rsidR="006A2A28" w:rsidRDefault="006A2A28" w:rsidP="000C3EE7">
      <w:pPr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EE2BCDC" w14:textId="7D817658" w:rsidR="00A26F58" w:rsidRPr="0034045C" w:rsidRDefault="00A26F58" w:rsidP="000C3EE7">
      <w:pPr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14:paraId="667BCB29" w14:textId="5611591F" w:rsidR="006C041C" w:rsidRPr="005D0467" w:rsidRDefault="00A26F58" w:rsidP="005D0467">
      <w:pPr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na </w:t>
      </w:r>
      <w:r w:rsidR="0075189F" w:rsidRPr="0034045C">
        <w:rPr>
          <w:rFonts w:asciiTheme="minorHAnsi" w:hAnsiTheme="minorHAnsi" w:cstheme="minorHAnsi"/>
          <w:sz w:val="24"/>
          <w:szCs w:val="24"/>
        </w:rPr>
        <w:t>wykonanie</w:t>
      </w:r>
      <w:r w:rsidRPr="0034045C">
        <w:rPr>
          <w:rFonts w:asciiTheme="minorHAnsi" w:hAnsiTheme="minorHAnsi" w:cstheme="minorHAnsi"/>
          <w:sz w:val="24"/>
          <w:szCs w:val="24"/>
        </w:rPr>
        <w:t xml:space="preserve"> zamówienia</w:t>
      </w:r>
      <w:r w:rsidR="00813F92">
        <w:rPr>
          <w:rFonts w:asciiTheme="minorHAnsi" w:hAnsiTheme="minorHAnsi" w:cstheme="minorHAnsi"/>
          <w:sz w:val="24"/>
          <w:szCs w:val="24"/>
        </w:rPr>
        <w:t xml:space="preserve"> publicznego</w:t>
      </w:r>
      <w:r w:rsidR="0075189F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BD2BBD" w:rsidRPr="0034045C">
        <w:rPr>
          <w:rFonts w:asciiTheme="minorHAnsi" w:hAnsiTheme="minorHAnsi" w:cstheme="minorHAnsi"/>
          <w:sz w:val="24"/>
          <w:szCs w:val="24"/>
        </w:rPr>
        <w:t>pod nazwą</w:t>
      </w:r>
      <w:bookmarkStart w:id="0" w:name="_Hlk535259063"/>
      <w:bookmarkStart w:id="1" w:name="_Hlk211584993"/>
      <w:r w:rsidR="000F7940">
        <w:rPr>
          <w:rFonts w:asciiTheme="minorHAnsi" w:hAnsiTheme="minorHAnsi" w:cstheme="minorHAnsi"/>
          <w:sz w:val="24"/>
          <w:szCs w:val="24"/>
        </w:rPr>
        <w:t xml:space="preserve"> </w:t>
      </w:r>
      <w:bookmarkStart w:id="2" w:name="_Hlk215923168"/>
      <w:r w:rsidR="0038312B" w:rsidRPr="0038312B">
        <w:rPr>
          <w:rFonts w:asciiTheme="minorHAnsi" w:hAnsiTheme="minorHAnsi" w:cstheme="minorHAnsi"/>
          <w:b/>
          <w:bCs/>
          <w:sz w:val="24"/>
          <w:szCs w:val="24"/>
        </w:rPr>
        <w:t>Sukcesywna</w:t>
      </w:r>
      <w:r w:rsidR="0038312B">
        <w:rPr>
          <w:rFonts w:asciiTheme="minorHAnsi" w:hAnsiTheme="minorHAnsi" w:cstheme="minorHAnsi"/>
          <w:sz w:val="24"/>
          <w:szCs w:val="24"/>
        </w:rPr>
        <w:t xml:space="preserve"> </w:t>
      </w:r>
      <w:r w:rsidR="0038312B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="00483B20">
        <w:rPr>
          <w:rFonts w:asciiTheme="minorHAnsi" w:hAnsiTheme="minorHAnsi" w:cstheme="minorHAnsi"/>
          <w:b/>
          <w:bCs/>
          <w:sz w:val="24"/>
          <w:szCs w:val="24"/>
        </w:rPr>
        <w:t>ostawa</w:t>
      </w:r>
      <w:r w:rsidR="005D5D6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bookmarkEnd w:id="2"/>
      <w:r w:rsidR="00664563">
        <w:rPr>
          <w:rFonts w:asciiTheme="minorHAnsi" w:hAnsiTheme="minorHAnsi" w:cstheme="minorHAnsi"/>
          <w:b/>
          <w:bCs/>
          <w:sz w:val="24"/>
          <w:szCs w:val="24"/>
        </w:rPr>
        <w:t xml:space="preserve">materiałów edukacyjnych </w:t>
      </w:r>
      <w:r w:rsidR="00031B07" w:rsidRPr="00031B07">
        <w:rPr>
          <w:rFonts w:asciiTheme="minorHAnsi" w:hAnsiTheme="minorHAnsi" w:cstheme="minorHAnsi"/>
          <w:b/>
          <w:bCs/>
          <w:sz w:val="24"/>
          <w:szCs w:val="24"/>
        </w:rPr>
        <w:t xml:space="preserve">do nauki języka angielskiego </w:t>
      </w:r>
      <w:r w:rsidR="007D68EF">
        <w:rPr>
          <w:rFonts w:asciiTheme="minorHAnsi" w:hAnsiTheme="minorHAnsi" w:cstheme="minorHAnsi"/>
          <w:b/>
          <w:bCs/>
          <w:sz w:val="24"/>
          <w:szCs w:val="24"/>
        </w:rPr>
        <w:t xml:space="preserve">oraz </w:t>
      </w:r>
      <w:r w:rsidR="0038312B">
        <w:rPr>
          <w:rFonts w:asciiTheme="minorHAnsi" w:hAnsiTheme="minorHAnsi" w:cstheme="minorHAnsi"/>
          <w:b/>
          <w:bCs/>
          <w:sz w:val="24"/>
          <w:szCs w:val="24"/>
        </w:rPr>
        <w:t xml:space="preserve">udzielenie </w:t>
      </w:r>
      <w:r w:rsidR="007D68EF">
        <w:rPr>
          <w:rFonts w:asciiTheme="minorHAnsi" w:hAnsiTheme="minorHAnsi" w:cstheme="minorHAnsi"/>
          <w:b/>
          <w:bCs/>
          <w:sz w:val="24"/>
          <w:szCs w:val="24"/>
        </w:rPr>
        <w:t xml:space="preserve">licencji </w:t>
      </w:r>
      <w:r w:rsidR="005D0467" w:rsidRPr="005D0467">
        <w:rPr>
          <w:rFonts w:asciiTheme="minorHAnsi" w:hAnsiTheme="minorHAnsi" w:cstheme="minorHAnsi"/>
          <w:b/>
          <w:bCs/>
          <w:sz w:val="24"/>
          <w:szCs w:val="24"/>
        </w:rPr>
        <w:t>do cyfrowej platformy</w:t>
      </w:r>
      <w:r w:rsidR="005D046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D0467" w:rsidRPr="005D0467">
        <w:rPr>
          <w:rFonts w:asciiTheme="minorHAnsi" w:hAnsiTheme="minorHAnsi" w:cstheme="minorHAnsi"/>
          <w:b/>
          <w:bCs/>
          <w:sz w:val="24"/>
          <w:szCs w:val="24"/>
        </w:rPr>
        <w:t>edukacyjnej</w:t>
      </w:r>
      <w:r w:rsidR="005D046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31DD5" w:rsidRPr="00231DD5">
        <w:rPr>
          <w:rFonts w:asciiTheme="minorHAnsi" w:hAnsiTheme="minorHAnsi" w:cstheme="minorHAnsi"/>
          <w:b/>
          <w:bCs/>
          <w:sz w:val="24"/>
          <w:szCs w:val="24"/>
        </w:rPr>
        <w:t>do nauki języka angielskiego</w:t>
      </w:r>
    </w:p>
    <w:bookmarkEnd w:id="0"/>
    <w:bookmarkEnd w:id="1"/>
    <w:p w14:paraId="2ED27F71" w14:textId="77777777" w:rsidR="004809D4" w:rsidRPr="0034045C" w:rsidRDefault="004809D4" w:rsidP="000C3EE7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EE2BD2E" w14:textId="77777777" w:rsidR="00CD4BD0" w:rsidRPr="0034045C" w:rsidRDefault="00CD4BD0" w:rsidP="000C3EE7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I</w:t>
      </w:r>
    </w:p>
    <w:p w14:paraId="549E7D04" w14:textId="6B5F2F8B" w:rsidR="00ED273C" w:rsidRPr="0034045C" w:rsidRDefault="00892EAA" w:rsidP="000C3EE7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Dane</w:t>
      </w:r>
      <w:r w:rsidR="00CD4BD0" w:rsidRPr="0034045C">
        <w:rPr>
          <w:rFonts w:asciiTheme="minorHAnsi" w:hAnsiTheme="minorHAnsi" w:cstheme="minorHAnsi"/>
          <w:b/>
          <w:sz w:val="24"/>
          <w:szCs w:val="24"/>
        </w:rPr>
        <w:t xml:space="preserve"> Zamawiającego</w:t>
      </w:r>
    </w:p>
    <w:p w14:paraId="66FD3BDA" w14:textId="75DFABDB" w:rsidR="00F069B3" w:rsidRPr="0034045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Nazwa: </w:t>
      </w:r>
      <w:r w:rsidR="00D1105E" w:rsidRPr="00D1105E">
        <w:rPr>
          <w:rFonts w:asciiTheme="minorHAnsi" w:hAnsiTheme="minorHAnsi" w:cstheme="minorHAnsi"/>
          <w:sz w:val="24"/>
          <w:szCs w:val="24"/>
        </w:rPr>
        <w:t>Zespół Szkolno-Przedszkolny w Strzeszynie, Szkoła Podstawowa im. Mikołaja Kopernika i Przedszkole</w:t>
      </w:r>
    </w:p>
    <w:p w14:paraId="1BEE0FFC" w14:textId="57E376C6" w:rsidR="00F069B3" w:rsidRPr="00F01B95" w:rsidRDefault="00F069B3" w:rsidP="00F01B95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Adres siedziby: </w:t>
      </w:r>
      <w:r w:rsidR="00F01B95" w:rsidRPr="00F01B95">
        <w:rPr>
          <w:rFonts w:asciiTheme="minorHAnsi" w:hAnsiTheme="minorHAnsi" w:cstheme="minorHAnsi"/>
          <w:sz w:val="24"/>
          <w:szCs w:val="24"/>
        </w:rPr>
        <w:t>Strzeszyn 391</w:t>
      </w:r>
      <w:r w:rsidR="00F01B95">
        <w:rPr>
          <w:rFonts w:asciiTheme="minorHAnsi" w:hAnsiTheme="minorHAnsi" w:cstheme="minorHAnsi"/>
          <w:sz w:val="24"/>
          <w:szCs w:val="24"/>
        </w:rPr>
        <w:t xml:space="preserve">, </w:t>
      </w:r>
      <w:r w:rsidR="00F01B95" w:rsidRPr="00F01B95">
        <w:rPr>
          <w:rFonts w:asciiTheme="minorHAnsi" w:hAnsiTheme="minorHAnsi" w:cstheme="minorHAnsi"/>
          <w:sz w:val="24"/>
          <w:szCs w:val="24"/>
        </w:rPr>
        <w:t>38-340 Biecz</w:t>
      </w:r>
    </w:p>
    <w:p w14:paraId="16E7FEB5" w14:textId="2E4D448B" w:rsidR="00F069B3" w:rsidRPr="0034045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NIP: </w:t>
      </w:r>
      <w:r w:rsidR="00394431" w:rsidRPr="00394431">
        <w:rPr>
          <w:rFonts w:asciiTheme="minorHAnsi" w:hAnsiTheme="minorHAnsi" w:cstheme="minorHAnsi"/>
          <w:sz w:val="24"/>
          <w:szCs w:val="24"/>
        </w:rPr>
        <w:t>7381901889</w:t>
      </w:r>
    </w:p>
    <w:p w14:paraId="5D231628" w14:textId="4001F7E9" w:rsidR="00F069B3" w:rsidRPr="005D1E6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D1E6C">
        <w:rPr>
          <w:rFonts w:asciiTheme="minorHAnsi" w:hAnsiTheme="minorHAnsi" w:cstheme="minorHAnsi"/>
          <w:color w:val="000000" w:themeColor="text1"/>
          <w:sz w:val="24"/>
          <w:szCs w:val="24"/>
        </w:rPr>
        <w:t>REGON:</w:t>
      </w:r>
      <w:r w:rsidR="005D1E6C" w:rsidRPr="005D1E6C">
        <w:rPr>
          <w:color w:val="000000" w:themeColor="text1"/>
        </w:rPr>
        <w:t xml:space="preserve"> </w:t>
      </w:r>
      <w:r w:rsidR="005D1E6C" w:rsidRPr="005D1E6C">
        <w:rPr>
          <w:rFonts w:asciiTheme="minorHAnsi" w:hAnsiTheme="minorHAnsi" w:cstheme="minorHAnsi"/>
          <w:color w:val="000000" w:themeColor="text1"/>
          <w:sz w:val="24"/>
          <w:szCs w:val="24"/>
        </w:rPr>
        <w:t>492736560</w:t>
      </w:r>
    </w:p>
    <w:p w14:paraId="2615E369" w14:textId="35402668" w:rsidR="00F069B3" w:rsidRPr="0034045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Numer telefonu: </w:t>
      </w:r>
      <w:r w:rsidR="007D70F1" w:rsidRPr="007D70F1">
        <w:rPr>
          <w:rFonts w:asciiTheme="minorHAnsi" w:hAnsiTheme="minorHAnsi" w:cstheme="minorHAnsi"/>
          <w:sz w:val="24"/>
          <w:szCs w:val="24"/>
        </w:rPr>
        <w:t>(13) 44 71 249</w:t>
      </w:r>
    </w:p>
    <w:p w14:paraId="30C1F5AF" w14:textId="0285E5DD" w:rsidR="00F069B3" w:rsidRPr="0034045C" w:rsidRDefault="00F069B3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" w:name="_Hlk535253727"/>
      <w:r w:rsidRPr="0034045C">
        <w:rPr>
          <w:rFonts w:asciiTheme="minorHAnsi" w:hAnsiTheme="minorHAnsi" w:cstheme="minorHAnsi"/>
          <w:sz w:val="24"/>
          <w:szCs w:val="24"/>
        </w:rPr>
        <w:t xml:space="preserve">Adres poczty elektronicznej: </w:t>
      </w:r>
      <w:bookmarkEnd w:id="3"/>
      <w:r w:rsidR="007D70F1">
        <w:rPr>
          <w:rFonts w:asciiTheme="minorHAnsi" w:hAnsiTheme="minorHAnsi" w:cstheme="minorHAnsi"/>
          <w:sz w:val="24"/>
          <w:szCs w:val="24"/>
        </w:rPr>
        <w:fldChar w:fldCharType="begin"/>
      </w:r>
      <w:r w:rsidR="007D70F1">
        <w:rPr>
          <w:rFonts w:asciiTheme="minorHAnsi" w:hAnsiTheme="minorHAnsi" w:cstheme="minorHAnsi"/>
          <w:sz w:val="24"/>
          <w:szCs w:val="24"/>
        </w:rPr>
        <w:instrText>HYPERLINK "mailto:</w:instrText>
      </w:r>
      <w:r w:rsidR="007D70F1" w:rsidRPr="007D70F1">
        <w:rPr>
          <w:rFonts w:asciiTheme="minorHAnsi" w:hAnsiTheme="minorHAnsi" w:cstheme="minorHAnsi"/>
          <w:sz w:val="24"/>
          <w:szCs w:val="24"/>
        </w:rPr>
        <w:instrText>sekretariat@strzeszyn.biecz.pl</w:instrText>
      </w:r>
      <w:r w:rsidR="007D70F1">
        <w:rPr>
          <w:rFonts w:asciiTheme="minorHAnsi" w:hAnsiTheme="minorHAnsi" w:cstheme="minorHAnsi"/>
          <w:sz w:val="24"/>
          <w:szCs w:val="24"/>
        </w:rPr>
        <w:instrText>"</w:instrText>
      </w:r>
      <w:r w:rsidR="007D70F1">
        <w:rPr>
          <w:rFonts w:asciiTheme="minorHAnsi" w:hAnsiTheme="minorHAnsi" w:cstheme="minorHAnsi"/>
          <w:sz w:val="24"/>
          <w:szCs w:val="24"/>
        </w:rPr>
      </w:r>
      <w:r w:rsidR="007D70F1">
        <w:rPr>
          <w:rFonts w:asciiTheme="minorHAnsi" w:hAnsiTheme="minorHAnsi" w:cstheme="minorHAnsi"/>
          <w:sz w:val="24"/>
          <w:szCs w:val="24"/>
        </w:rPr>
        <w:fldChar w:fldCharType="separate"/>
      </w:r>
      <w:r w:rsidR="007D70F1" w:rsidRPr="00B53AF6">
        <w:rPr>
          <w:rStyle w:val="Hipercze"/>
          <w:rFonts w:asciiTheme="minorHAnsi" w:hAnsiTheme="minorHAnsi" w:cstheme="minorHAnsi"/>
          <w:sz w:val="24"/>
          <w:szCs w:val="24"/>
        </w:rPr>
        <w:t>sekretariat@strzeszyn.biecz.pl</w:t>
      </w:r>
      <w:r w:rsidR="007D70F1">
        <w:rPr>
          <w:rFonts w:asciiTheme="minorHAnsi" w:hAnsiTheme="minorHAnsi" w:cstheme="minorHAnsi"/>
          <w:sz w:val="24"/>
          <w:szCs w:val="24"/>
        </w:rPr>
        <w:fldChar w:fldCharType="end"/>
      </w:r>
      <w:r w:rsidR="007D70F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299E325" w14:textId="77777777" w:rsidR="00670EB2" w:rsidRPr="0034045C" w:rsidRDefault="00670EB2" w:rsidP="000C3EE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38" w14:textId="4F99B00D" w:rsidR="00892EAA" w:rsidRPr="0034045C" w:rsidRDefault="00892EAA" w:rsidP="000C3EE7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II</w:t>
      </w:r>
    </w:p>
    <w:p w14:paraId="5EE2BD39" w14:textId="77777777" w:rsidR="00627846" w:rsidRPr="0034045C" w:rsidRDefault="00892EAA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Tryb udzielenia zamówienia</w:t>
      </w:r>
    </w:p>
    <w:p w14:paraId="38ADF3D3" w14:textId="24F0D4B4" w:rsidR="00F5129F" w:rsidRPr="00F5129F" w:rsidRDefault="00627846" w:rsidP="00F5129F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Postępowanie prowadzone jest </w:t>
      </w:r>
      <w:r w:rsidR="00C2331B" w:rsidRPr="0034045C">
        <w:rPr>
          <w:rFonts w:asciiTheme="minorHAnsi" w:hAnsiTheme="minorHAnsi" w:cstheme="minorHAnsi"/>
          <w:sz w:val="24"/>
          <w:szCs w:val="24"/>
        </w:rPr>
        <w:t>zgodnie z zasadą konkurencyjności</w:t>
      </w:r>
      <w:r w:rsidR="00262976" w:rsidRPr="0034045C">
        <w:rPr>
          <w:rFonts w:asciiTheme="minorHAnsi" w:hAnsiTheme="minorHAnsi" w:cstheme="minorHAnsi"/>
          <w:sz w:val="24"/>
          <w:szCs w:val="24"/>
        </w:rPr>
        <w:t>, określoną w</w:t>
      </w:r>
      <w:r w:rsidR="006C041C" w:rsidRPr="0034045C">
        <w:rPr>
          <w:rFonts w:asciiTheme="minorHAnsi" w:hAnsiTheme="minorHAnsi" w:cstheme="minorHAnsi"/>
          <w:sz w:val="24"/>
          <w:szCs w:val="24"/>
        </w:rPr>
        <w:t> </w:t>
      </w:r>
      <w:r w:rsidR="00F5129F">
        <w:rPr>
          <w:rFonts w:asciiTheme="minorHAnsi" w:hAnsiTheme="minorHAnsi" w:cstheme="minorHAnsi"/>
          <w:sz w:val="24"/>
          <w:szCs w:val="24"/>
        </w:rPr>
        <w:t xml:space="preserve">Wytycznych dotyczących </w:t>
      </w:r>
      <w:r w:rsidR="00F5129F" w:rsidRPr="00F5129F">
        <w:rPr>
          <w:rFonts w:asciiTheme="minorHAnsi" w:hAnsiTheme="minorHAnsi" w:cstheme="minorHAnsi"/>
          <w:sz w:val="24"/>
          <w:szCs w:val="24"/>
        </w:rPr>
        <w:t>kwalifikowalności wydatków na lata 2021–2027</w:t>
      </w:r>
      <w:r w:rsidR="00F5129F">
        <w:rPr>
          <w:rFonts w:asciiTheme="minorHAnsi" w:hAnsiTheme="minorHAnsi" w:cstheme="minorHAnsi"/>
          <w:sz w:val="24"/>
          <w:szCs w:val="24"/>
        </w:rPr>
        <w:t xml:space="preserve"> z 14 marca </w:t>
      </w:r>
      <w:r w:rsidR="0096430E">
        <w:rPr>
          <w:rFonts w:asciiTheme="minorHAnsi" w:hAnsiTheme="minorHAnsi" w:cstheme="minorHAnsi"/>
          <w:sz w:val="24"/>
          <w:szCs w:val="24"/>
        </w:rPr>
        <w:t>2025 r.</w:t>
      </w:r>
    </w:p>
    <w:p w14:paraId="720B8634" w14:textId="77777777" w:rsidR="007C1185" w:rsidRPr="0034045C" w:rsidRDefault="007C1185" w:rsidP="000C3EE7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EE2BD41" w14:textId="3A108784" w:rsidR="007145A8" w:rsidRPr="0034045C" w:rsidRDefault="007145A8" w:rsidP="000C3EE7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III</w:t>
      </w:r>
    </w:p>
    <w:p w14:paraId="5EE2BD42" w14:textId="4ED4A28F" w:rsidR="007145A8" w:rsidRPr="0034045C" w:rsidRDefault="00512136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O</w:t>
      </w:r>
      <w:r w:rsidR="007145A8" w:rsidRPr="0034045C">
        <w:rPr>
          <w:rFonts w:asciiTheme="minorHAnsi" w:hAnsiTheme="minorHAnsi" w:cstheme="minorHAnsi"/>
          <w:b/>
          <w:sz w:val="24"/>
          <w:szCs w:val="24"/>
        </w:rPr>
        <w:t>pis przedmiotu zamówienia</w:t>
      </w:r>
    </w:p>
    <w:p w14:paraId="42E29571" w14:textId="2C8DE489" w:rsidR="00284B4B" w:rsidRDefault="006C041C" w:rsidP="00683C1C">
      <w:pPr>
        <w:pStyle w:val="Akapitzlist"/>
        <w:numPr>
          <w:ilvl w:val="0"/>
          <w:numId w:val="26"/>
        </w:numPr>
        <w:spacing w:after="0" w:line="360" w:lineRule="auto"/>
        <w:ind w:left="357" w:hanging="357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4045C">
        <w:rPr>
          <w:rFonts w:asciiTheme="minorHAnsi" w:hAnsiTheme="minorHAnsi" w:cstheme="minorHAnsi"/>
          <w:sz w:val="24"/>
          <w:szCs w:val="24"/>
        </w:rPr>
        <w:t>Przedmiotem zamówienia jest</w:t>
      </w:r>
      <w:bookmarkStart w:id="4" w:name="_Hlk211585788"/>
      <w:r w:rsidR="00683C1C">
        <w:rPr>
          <w:rFonts w:asciiTheme="minorHAnsi" w:hAnsiTheme="minorHAnsi" w:cstheme="minorHAnsi"/>
          <w:sz w:val="24"/>
          <w:szCs w:val="24"/>
        </w:rPr>
        <w:t xml:space="preserve"> </w:t>
      </w:r>
      <w:r w:rsidR="00284B4B" w:rsidRPr="00683C1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sukcesywna dostawa materiałów </w:t>
      </w:r>
      <w:r w:rsidR="00A10495" w:rsidRPr="00683C1C">
        <w:rPr>
          <w:rFonts w:asciiTheme="minorHAnsi" w:eastAsia="Times New Roman" w:hAnsiTheme="minorHAnsi" w:cstheme="minorHAnsi"/>
          <w:sz w:val="24"/>
          <w:szCs w:val="24"/>
          <w:lang w:eastAsia="pl-PL"/>
        </w:rPr>
        <w:t>edukacyjnych do nauki języka angielskiego</w:t>
      </w:r>
      <w:r w:rsidR="00683C1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oraz </w:t>
      </w:r>
      <w:r w:rsidR="00683C1C" w:rsidRPr="00683C1C">
        <w:rPr>
          <w:rFonts w:asciiTheme="minorHAnsi" w:eastAsia="Times New Roman" w:hAnsiTheme="minorHAnsi" w:cstheme="minorHAnsi"/>
          <w:sz w:val="24"/>
          <w:szCs w:val="24"/>
          <w:lang w:eastAsia="pl-PL"/>
        </w:rPr>
        <w:t>udzielenie licencji do cyfrowej platformy edukacyjnej do nauki języka angielskiego</w:t>
      </w:r>
      <w:r w:rsidR="00683C1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0D485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przedszkolu </w:t>
      </w:r>
      <w:r w:rsidR="007A0B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znajdującym się </w:t>
      </w:r>
      <w:r w:rsidR="00D2019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</w:t>
      </w:r>
      <w:r w:rsidR="00D2019D" w:rsidRPr="00D2019D">
        <w:rPr>
          <w:rFonts w:asciiTheme="minorHAnsi" w:eastAsia="Times New Roman" w:hAnsiTheme="minorHAnsi" w:cstheme="minorHAnsi"/>
          <w:sz w:val="24"/>
          <w:szCs w:val="24"/>
          <w:lang w:eastAsia="pl-PL"/>
        </w:rPr>
        <w:t>Zesp</w:t>
      </w:r>
      <w:r w:rsidR="00D2019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ole </w:t>
      </w:r>
      <w:r w:rsidR="00D2019D" w:rsidRPr="00D2019D">
        <w:rPr>
          <w:rFonts w:asciiTheme="minorHAnsi" w:eastAsia="Times New Roman" w:hAnsiTheme="minorHAnsi" w:cstheme="minorHAnsi"/>
          <w:sz w:val="24"/>
          <w:szCs w:val="24"/>
          <w:lang w:eastAsia="pl-PL"/>
        </w:rPr>
        <w:t>Szkolno-Przedszkolny</w:t>
      </w:r>
      <w:r w:rsidR="00D2019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 </w:t>
      </w:r>
      <w:r w:rsidR="00D2019D" w:rsidRPr="00D2019D">
        <w:rPr>
          <w:rFonts w:asciiTheme="minorHAnsi" w:eastAsia="Times New Roman" w:hAnsiTheme="minorHAnsi" w:cstheme="minorHAnsi"/>
          <w:sz w:val="24"/>
          <w:szCs w:val="24"/>
          <w:lang w:eastAsia="pl-PL"/>
        </w:rPr>
        <w:t>w Strzeszynie</w:t>
      </w:r>
      <w:r w:rsidR="00D2019D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B71065A" w14:textId="33FC6E2B" w:rsidR="0025303A" w:rsidRPr="00F02A4C" w:rsidRDefault="00D41239" w:rsidP="00F02A4C">
      <w:pPr>
        <w:pStyle w:val="Akapitzlist"/>
        <w:numPr>
          <w:ilvl w:val="0"/>
          <w:numId w:val="26"/>
        </w:numPr>
        <w:spacing w:after="0" w:line="360" w:lineRule="auto"/>
        <w:ind w:left="357" w:hanging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Dostawa materiałów edukacyjnych odbywać się będzie partiami, zgodnie z bieżącym zapotrzebowaniem zamawiającego, zgłaszanym wykonawcy. </w:t>
      </w:r>
      <w:r w:rsidR="00F02A4C" w:rsidRPr="00F02A4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Każde zgłoszenie zapotrzebowania zawierać będzie wskazanie liczby oraz rodzaju zamawianych zestawów materiałów. </w:t>
      </w:r>
      <w:r w:rsidR="00A22E06" w:rsidRPr="00F02A4C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będzie składał zapotrzebowanie na materiały osobno na drugie półrocze roku szkolnego 2025/2026 i każdy kolejny rok szkolny.</w:t>
      </w:r>
      <w:r w:rsidR="00EE49CB" w:rsidRPr="00F02A4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E218CC" w:rsidRPr="00F02A4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Dostawa materiałów realizowana będzie w dni robocze w godzinach </w:t>
      </w:r>
      <w:r w:rsidR="00E218CC" w:rsidRPr="00AF292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od </w:t>
      </w:r>
      <w:r w:rsidR="00AF2928" w:rsidRPr="00AF2928">
        <w:rPr>
          <w:rFonts w:asciiTheme="minorHAnsi" w:eastAsia="Times New Roman" w:hAnsiTheme="minorHAnsi" w:cstheme="minorHAnsi"/>
          <w:sz w:val="24"/>
          <w:szCs w:val="24"/>
          <w:lang w:eastAsia="pl-PL"/>
        </w:rPr>
        <w:t>7</w:t>
      </w:r>
      <w:r w:rsidR="00E218CC" w:rsidRPr="00AF2928">
        <w:rPr>
          <w:rFonts w:asciiTheme="minorHAnsi" w:eastAsia="Times New Roman" w:hAnsiTheme="minorHAnsi" w:cstheme="minorHAnsi"/>
          <w:sz w:val="24"/>
          <w:szCs w:val="24"/>
          <w:lang w:eastAsia="pl-PL"/>
        </w:rPr>
        <w:t>:00 do 16:00</w:t>
      </w:r>
      <w:r w:rsidR="00E218CC" w:rsidRPr="00F02A4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Wykonawca na minimum trzy dni robocze przed dostawą zobowiązany jest zawiadomić </w:t>
      </w:r>
      <w:r w:rsidR="000667D0" w:rsidRPr="00F02A4C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E218CC" w:rsidRPr="00F02A4C">
        <w:rPr>
          <w:rFonts w:asciiTheme="minorHAnsi" w:eastAsia="Times New Roman" w:hAnsiTheme="minorHAnsi" w:cstheme="minorHAnsi"/>
          <w:sz w:val="24"/>
          <w:szCs w:val="24"/>
          <w:lang w:eastAsia="pl-PL"/>
        </w:rPr>
        <w:t>amawiającego o planowanej dostawie</w:t>
      </w:r>
      <w:r w:rsidR="007D4E40" w:rsidRPr="00F02A4C">
        <w:rPr>
          <w:rFonts w:asciiTheme="minorHAnsi" w:eastAsia="Times New Roman" w:hAnsiTheme="minorHAnsi" w:cstheme="minorHAnsi"/>
          <w:sz w:val="24"/>
          <w:szCs w:val="24"/>
          <w:lang w:eastAsia="pl-PL"/>
        </w:rPr>
        <w:t>, przesyła</w:t>
      </w:r>
      <w:r w:rsidR="00567B5D" w:rsidRPr="00F02A4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jąc </w:t>
      </w:r>
      <w:r w:rsidR="007D4E40" w:rsidRPr="00F02A4C">
        <w:rPr>
          <w:rFonts w:asciiTheme="minorHAnsi" w:eastAsia="Times New Roman" w:hAnsiTheme="minorHAnsi" w:cstheme="minorHAnsi"/>
          <w:sz w:val="24"/>
          <w:szCs w:val="24"/>
          <w:lang w:eastAsia="pl-PL"/>
        </w:rPr>
        <w:t>informację na adres poczty elektronicznej zamawiającego</w:t>
      </w:r>
      <w:r w:rsidR="00E218CC" w:rsidRPr="00F02A4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</w:t>
      </w:r>
      <w:r w:rsidR="007A0B38" w:rsidRPr="00F02A4C">
        <w:rPr>
          <w:rFonts w:asciiTheme="minorHAnsi" w:eastAsia="Times New Roman" w:hAnsiTheme="minorHAnsi" w:cstheme="minorHAnsi"/>
          <w:sz w:val="24"/>
          <w:szCs w:val="24"/>
          <w:lang w:eastAsia="pl-PL"/>
        </w:rPr>
        <w:t>Materiały edukacyjne należy dostarcz</w:t>
      </w:r>
      <w:r w:rsidR="00691DA0" w:rsidRPr="00F02A4C">
        <w:rPr>
          <w:rFonts w:asciiTheme="minorHAnsi" w:eastAsia="Times New Roman" w:hAnsiTheme="minorHAnsi" w:cstheme="minorHAnsi"/>
          <w:sz w:val="24"/>
          <w:szCs w:val="24"/>
          <w:lang w:eastAsia="pl-PL"/>
        </w:rPr>
        <w:t>ać pod adres siedziby zamawiającego.</w:t>
      </w:r>
    </w:p>
    <w:p w14:paraId="418A6192" w14:textId="4BE69A17" w:rsidR="00691DA0" w:rsidRDefault="007A1E40" w:rsidP="00683C1C">
      <w:pPr>
        <w:pStyle w:val="Akapitzlist"/>
        <w:numPr>
          <w:ilvl w:val="0"/>
          <w:numId w:val="26"/>
        </w:numPr>
        <w:spacing w:after="0" w:line="360" w:lineRule="auto"/>
        <w:ind w:left="357" w:hanging="357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Wykonawca zobowiązany jest do udzielenia licencji </w:t>
      </w:r>
      <w:r w:rsidRPr="007A1E4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 cyfrowej platformy edukacyjnej do nauki języka angielskiego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na rzecz </w:t>
      </w:r>
      <w:r w:rsidRPr="007A1E40">
        <w:rPr>
          <w:rFonts w:asciiTheme="minorHAnsi" w:eastAsia="Times New Roman" w:hAnsiTheme="minorHAnsi" w:cstheme="minorHAnsi"/>
          <w:sz w:val="24"/>
          <w:szCs w:val="24"/>
          <w:lang w:eastAsia="pl-PL"/>
        </w:rPr>
        <w:t>Zesp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Pr="007A1E40">
        <w:rPr>
          <w:rFonts w:asciiTheme="minorHAnsi" w:eastAsia="Times New Roman" w:hAnsiTheme="minorHAnsi" w:cstheme="minorHAnsi"/>
          <w:sz w:val="24"/>
          <w:szCs w:val="24"/>
          <w:lang w:eastAsia="pl-PL"/>
        </w:rPr>
        <w:t>ł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u</w:t>
      </w:r>
      <w:r w:rsidRPr="007A1E4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Szkolno-Przedszkoln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ego </w:t>
      </w:r>
      <w:r w:rsidRPr="007A1E40">
        <w:rPr>
          <w:rFonts w:asciiTheme="minorHAnsi" w:eastAsia="Times New Roman" w:hAnsiTheme="minorHAnsi" w:cstheme="minorHAnsi"/>
          <w:sz w:val="24"/>
          <w:szCs w:val="24"/>
          <w:lang w:eastAsia="pl-PL"/>
        </w:rPr>
        <w:t>w Strzeszynie, Szkoła Podstawowa im. Mikołaja Kopernika i Przedszkole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</w:t>
      </w:r>
      <w:r w:rsidR="00520191">
        <w:rPr>
          <w:rFonts w:asciiTheme="minorHAnsi" w:eastAsia="Times New Roman" w:hAnsiTheme="minorHAnsi" w:cstheme="minorHAnsi"/>
          <w:sz w:val="24"/>
          <w:szCs w:val="24"/>
          <w:lang w:eastAsia="pl-PL"/>
        </w:rPr>
        <w:t>Dostę</w:t>
      </w:r>
      <w:r w:rsidR="0060291E">
        <w:rPr>
          <w:rFonts w:asciiTheme="minorHAnsi" w:eastAsia="Times New Roman" w:hAnsiTheme="minorHAnsi" w:cstheme="minorHAnsi"/>
          <w:sz w:val="24"/>
          <w:szCs w:val="24"/>
          <w:lang w:eastAsia="pl-PL"/>
        </w:rPr>
        <w:t>p</w:t>
      </w:r>
      <w:r w:rsidR="00764D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764D38" w:rsidRPr="00764D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 cyfrowej platformy edukacyjnej </w:t>
      </w:r>
      <w:r w:rsidR="00764D38">
        <w:rPr>
          <w:rFonts w:asciiTheme="minorHAnsi" w:eastAsia="Times New Roman" w:hAnsiTheme="minorHAnsi" w:cstheme="minorHAnsi"/>
          <w:sz w:val="24"/>
          <w:szCs w:val="24"/>
          <w:lang w:eastAsia="pl-PL"/>
        </w:rPr>
        <w:t>powinn</w:t>
      </w:r>
      <w:r w:rsidR="00BF5E52">
        <w:rPr>
          <w:rFonts w:asciiTheme="minorHAnsi" w:eastAsia="Times New Roman" w:hAnsiTheme="minorHAnsi" w:cstheme="minorHAnsi"/>
          <w:sz w:val="24"/>
          <w:szCs w:val="24"/>
          <w:lang w:eastAsia="pl-PL"/>
        </w:rPr>
        <w:t>y</w:t>
      </w:r>
      <w:r w:rsidR="00764D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obejmować</w:t>
      </w:r>
      <w:r w:rsidR="00764D38" w:rsidRPr="00764D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drugie półrocze roku szkolnego 2025/2026 oraz lata szkolne 2026/2027, 2027/2028 i 2028/2029. W związku z tym, wykonawca zobowiązany będzie zapewnić dostęp do platformy edukacyjnej na okres drugiego półrocza roku szkolnego 2025/2026 oraz każdego kolejnego roku szkolnego, tj. od września do czerwca danego roku</w:t>
      </w:r>
      <w:r w:rsidR="00707A0D">
        <w:t xml:space="preserve">, </w:t>
      </w:r>
      <w:r w:rsidR="00707A0D" w:rsidRPr="00707A0D">
        <w:rPr>
          <w:rFonts w:asciiTheme="minorHAnsi" w:eastAsia="Times New Roman" w:hAnsiTheme="minorHAnsi" w:cstheme="minorHAnsi"/>
          <w:sz w:val="24"/>
          <w:szCs w:val="24"/>
          <w:lang w:eastAsia="pl-PL"/>
        </w:rPr>
        <w:t>zgodnie z zapotrzebowaniem złożonym przez Zamawiającego</w:t>
      </w:r>
      <w:r w:rsidR="00764D38" w:rsidRPr="00764D38">
        <w:rPr>
          <w:rFonts w:asciiTheme="minorHAnsi" w:eastAsia="Times New Roman" w:hAnsiTheme="minorHAnsi" w:cstheme="minorHAnsi"/>
          <w:sz w:val="24"/>
          <w:szCs w:val="24"/>
          <w:lang w:eastAsia="pl-PL"/>
        </w:rPr>
        <w:t>. Licencj</w:t>
      </w:r>
      <w:r w:rsidR="00707A0D">
        <w:rPr>
          <w:rFonts w:asciiTheme="minorHAnsi" w:eastAsia="Times New Roman" w:hAnsiTheme="minorHAnsi" w:cstheme="minorHAnsi"/>
          <w:sz w:val="24"/>
          <w:szCs w:val="24"/>
          <w:lang w:eastAsia="pl-PL"/>
        </w:rPr>
        <w:t>e</w:t>
      </w:r>
      <w:r w:rsidR="00764D38" w:rsidRPr="00764D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aktywowan</w:t>
      </w:r>
      <w:r w:rsidR="00707A0D">
        <w:rPr>
          <w:rFonts w:asciiTheme="minorHAnsi" w:eastAsia="Times New Roman" w:hAnsiTheme="minorHAnsi" w:cstheme="minorHAnsi"/>
          <w:sz w:val="24"/>
          <w:szCs w:val="24"/>
          <w:lang w:eastAsia="pl-PL"/>
        </w:rPr>
        <w:t>e</w:t>
      </w:r>
      <w:r w:rsidR="00764D38" w:rsidRPr="00764D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drugim półroczu roku szkolnego 2025/2026 i każdym kolejnym roku szkolnym mus</w:t>
      </w:r>
      <w:r w:rsidR="00582ED1">
        <w:rPr>
          <w:rFonts w:asciiTheme="minorHAnsi" w:eastAsia="Times New Roman" w:hAnsiTheme="minorHAnsi" w:cstheme="minorHAnsi"/>
          <w:sz w:val="24"/>
          <w:szCs w:val="24"/>
          <w:lang w:eastAsia="pl-PL"/>
        </w:rPr>
        <w:t>i</w:t>
      </w:r>
      <w:r w:rsidR="00764D38" w:rsidRPr="00764D3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obowiązywać co najmniej do końca danego roku szkolnego, niezależnie od daty </w:t>
      </w:r>
      <w:r w:rsidR="00707A0D">
        <w:rPr>
          <w:rFonts w:asciiTheme="minorHAnsi" w:eastAsia="Times New Roman" w:hAnsiTheme="minorHAnsi" w:cstheme="minorHAnsi"/>
          <w:sz w:val="24"/>
          <w:szCs w:val="24"/>
          <w:lang w:eastAsia="pl-PL"/>
        </w:rPr>
        <w:t>ich</w:t>
      </w:r>
      <w:r w:rsidR="00DD7AA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764D38" w:rsidRPr="00764D38">
        <w:rPr>
          <w:rFonts w:asciiTheme="minorHAnsi" w:eastAsia="Times New Roman" w:hAnsiTheme="minorHAnsi" w:cstheme="minorHAnsi"/>
          <w:sz w:val="24"/>
          <w:szCs w:val="24"/>
          <w:lang w:eastAsia="pl-PL"/>
        </w:rPr>
        <w:t>aktywacji.</w:t>
      </w:r>
    </w:p>
    <w:p w14:paraId="4E2A5571" w14:textId="61A61DFC" w:rsidR="00890790" w:rsidRPr="00833143" w:rsidRDefault="00890790" w:rsidP="0022572B">
      <w:pPr>
        <w:pStyle w:val="Akapitzlist"/>
        <w:numPr>
          <w:ilvl w:val="0"/>
          <w:numId w:val="26"/>
        </w:numPr>
        <w:spacing w:after="0" w:line="360" w:lineRule="auto"/>
        <w:ind w:left="357" w:hanging="357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>Szczegółowy opis</w:t>
      </w:r>
      <w:r w:rsidR="00833143">
        <w:rPr>
          <w:rFonts w:asciiTheme="minorHAnsi" w:hAnsiTheme="minorHAnsi" w:cstheme="minorHAnsi"/>
          <w:sz w:val="24"/>
          <w:szCs w:val="24"/>
        </w:rPr>
        <w:t xml:space="preserve"> przedmiotu</w:t>
      </w:r>
      <w:r w:rsidR="00C302C8">
        <w:rPr>
          <w:rFonts w:asciiTheme="minorHAnsi" w:hAnsiTheme="minorHAnsi" w:cstheme="minorHAnsi"/>
          <w:sz w:val="24"/>
          <w:szCs w:val="24"/>
        </w:rPr>
        <w:t xml:space="preserve"> zamówienia zawiera załącznik nr </w:t>
      </w:r>
      <w:r w:rsidR="00520191">
        <w:rPr>
          <w:rFonts w:asciiTheme="minorHAnsi" w:hAnsiTheme="minorHAnsi" w:cstheme="minorHAnsi"/>
          <w:sz w:val="24"/>
          <w:szCs w:val="24"/>
        </w:rPr>
        <w:t>1 do zapytania ofertowego.</w:t>
      </w:r>
    </w:p>
    <w:bookmarkEnd w:id="4"/>
    <w:p w14:paraId="7D463E12" w14:textId="534F3D35" w:rsidR="00BD3991" w:rsidRDefault="00B96397" w:rsidP="000C3EE7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Kody Wspólnego Słownika Zamówień (CPV):</w:t>
      </w:r>
    </w:p>
    <w:p w14:paraId="61244C6E" w14:textId="359C57DD" w:rsidR="00B80F59" w:rsidRDefault="00B80F59" w:rsidP="0096430E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80F59">
        <w:rPr>
          <w:rFonts w:asciiTheme="minorHAnsi" w:hAnsiTheme="minorHAnsi" w:cstheme="minorHAnsi"/>
          <w:sz w:val="24"/>
          <w:szCs w:val="24"/>
        </w:rPr>
        <w:t>39162000-5 Pomoce naukowe</w:t>
      </w:r>
    </w:p>
    <w:p w14:paraId="3AD7E110" w14:textId="5599376D" w:rsidR="00B80F59" w:rsidRDefault="00E33F47" w:rsidP="0096430E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33F47">
        <w:rPr>
          <w:rFonts w:asciiTheme="minorHAnsi" w:hAnsiTheme="minorHAnsi" w:cstheme="minorHAnsi"/>
          <w:sz w:val="24"/>
          <w:szCs w:val="24"/>
        </w:rPr>
        <w:t>39162100-6 Pomoce dydaktyczne</w:t>
      </w:r>
    </w:p>
    <w:p w14:paraId="26CC6E86" w14:textId="2E847236" w:rsidR="00E33F47" w:rsidRDefault="00E33F47" w:rsidP="0096430E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33F47">
        <w:rPr>
          <w:rFonts w:asciiTheme="minorHAnsi" w:hAnsiTheme="minorHAnsi" w:cstheme="minorHAnsi"/>
          <w:sz w:val="24"/>
          <w:szCs w:val="24"/>
        </w:rPr>
        <w:t>39162110-9 Sprzęt dydaktyczny</w:t>
      </w:r>
    </w:p>
    <w:p w14:paraId="679F2095" w14:textId="125D157E" w:rsidR="00E33F47" w:rsidRDefault="00983B34" w:rsidP="0096430E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983B34">
        <w:rPr>
          <w:rFonts w:asciiTheme="minorHAnsi" w:hAnsiTheme="minorHAnsi" w:cstheme="minorHAnsi"/>
          <w:sz w:val="24"/>
          <w:szCs w:val="24"/>
        </w:rPr>
        <w:t>39162200-7 Pomoce i artykuły szkoleniowe</w:t>
      </w:r>
    </w:p>
    <w:p w14:paraId="035D205A" w14:textId="79A59A7B" w:rsidR="0096430E" w:rsidRDefault="009E0EFC" w:rsidP="0096430E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9E0EFC">
        <w:rPr>
          <w:rFonts w:asciiTheme="minorHAnsi" w:hAnsiTheme="minorHAnsi" w:cstheme="minorHAnsi"/>
          <w:sz w:val="24"/>
          <w:szCs w:val="24"/>
        </w:rPr>
        <w:t>48000000-8 Pakiety oprogramowania i systemy informatyczne</w:t>
      </w:r>
    </w:p>
    <w:p w14:paraId="18C12ACD" w14:textId="7E94E6D7" w:rsidR="00C4062A" w:rsidRDefault="00C4062A" w:rsidP="0096430E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C4062A">
        <w:rPr>
          <w:rFonts w:asciiTheme="minorHAnsi" w:hAnsiTheme="minorHAnsi" w:cstheme="minorHAnsi"/>
          <w:sz w:val="24"/>
          <w:szCs w:val="24"/>
        </w:rPr>
        <w:lastRenderedPageBreak/>
        <w:t>48100000-9 Przemysłowe specyficzne pakiety oprogramowania</w:t>
      </w:r>
    </w:p>
    <w:p w14:paraId="1484E0D7" w14:textId="06A21218" w:rsidR="0096430E" w:rsidRDefault="00E318FD" w:rsidP="00AF50D2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318FD">
        <w:rPr>
          <w:rFonts w:asciiTheme="minorHAnsi" w:hAnsiTheme="minorHAnsi" w:cstheme="minorHAnsi"/>
          <w:sz w:val="24"/>
          <w:szCs w:val="24"/>
        </w:rPr>
        <w:t>48190000-6 Pakiety oprogramowania edukacyjnego</w:t>
      </w:r>
    </w:p>
    <w:p w14:paraId="65DC75D0" w14:textId="77777777" w:rsidR="005F00F5" w:rsidRPr="00AF50D2" w:rsidRDefault="005F00F5" w:rsidP="005F00F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5B" w14:textId="0DB98824" w:rsidR="00B35E56" w:rsidRPr="0034045C" w:rsidRDefault="00B35E56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bidi="pl-PL"/>
        </w:rPr>
      </w:pPr>
      <w:bookmarkStart w:id="5" w:name="_Hlk83286388"/>
      <w:r w:rsidRPr="0034045C">
        <w:rPr>
          <w:rFonts w:asciiTheme="minorHAnsi" w:hAnsiTheme="minorHAnsi" w:cstheme="minorHAnsi"/>
          <w:b/>
          <w:bCs/>
          <w:sz w:val="24"/>
          <w:szCs w:val="24"/>
          <w:lang w:bidi="pl-PL"/>
        </w:rPr>
        <w:t xml:space="preserve">Rozdział </w:t>
      </w:r>
      <w:r w:rsidR="006E3246" w:rsidRPr="0034045C">
        <w:rPr>
          <w:rFonts w:asciiTheme="minorHAnsi" w:hAnsiTheme="minorHAnsi" w:cstheme="minorHAnsi"/>
          <w:b/>
          <w:bCs/>
          <w:sz w:val="24"/>
          <w:szCs w:val="24"/>
          <w:lang w:bidi="pl-PL"/>
        </w:rPr>
        <w:t>I</w:t>
      </w:r>
      <w:r w:rsidRPr="0034045C">
        <w:rPr>
          <w:rFonts w:asciiTheme="minorHAnsi" w:hAnsiTheme="minorHAnsi" w:cstheme="minorHAnsi"/>
          <w:b/>
          <w:bCs/>
          <w:sz w:val="24"/>
          <w:szCs w:val="24"/>
          <w:lang w:bidi="pl-PL"/>
        </w:rPr>
        <w:t>V</w:t>
      </w:r>
    </w:p>
    <w:p w14:paraId="5EE2BD5C" w14:textId="77777777" w:rsidR="00BE459E" w:rsidRPr="0034045C" w:rsidRDefault="00B35E56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/>
          <w:bCs/>
          <w:sz w:val="24"/>
          <w:szCs w:val="24"/>
          <w:lang w:bidi="pl-PL"/>
        </w:rPr>
        <w:t>Termin wykonania zamówienia</w:t>
      </w:r>
      <w:r w:rsidR="007E5112" w:rsidRPr="0034045C">
        <w:rPr>
          <w:rFonts w:asciiTheme="minorHAnsi" w:hAnsiTheme="minorHAnsi" w:cstheme="minorHAnsi"/>
          <w:b/>
          <w:bCs/>
          <w:sz w:val="24"/>
          <w:szCs w:val="24"/>
          <w:lang w:bidi="pl-PL"/>
        </w:rPr>
        <w:t xml:space="preserve"> </w:t>
      </w:r>
    </w:p>
    <w:bookmarkEnd w:id="5"/>
    <w:p w14:paraId="729392E6" w14:textId="4B0F5071" w:rsidR="008D0DEB" w:rsidRDefault="00C65949" w:rsidP="000C3EE7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 xml:space="preserve">Zamówienie należy wykonać </w:t>
      </w:r>
      <w:r w:rsidR="004B7F77" w:rsidRPr="0034045C">
        <w:rPr>
          <w:rFonts w:asciiTheme="minorHAnsi" w:hAnsiTheme="minorHAnsi" w:cstheme="minorHAnsi"/>
          <w:bCs/>
          <w:sz w:val="24"/>
          <w:szCs w:val="24"/>
        </w:rPr>
        <w:t xml:space="preserve">do </w:t>
      </w:r>
      <w:r w:rsidR="00C473EE">
        <w:rPr>
          <w:rFonts w:asciiTheme="minorHAnsi" w:hAnsiTheme="minorHAnsi" w:cstheme="minorHAnsi"/>
          <w:bCs/>
          <w:sz w:val="24"/>
          <w:szCs w:val="24"/>
        </w:rPr>
        <w:t>30 czerwca 2029 r.</w:t>
      </w:r>
    </w:p>
    <w:p w14:paraId="382D3F6C" w14:textId="77777777" w:rsidR="00C473EE" w:rsidRPr="0034045C" w:rsidRDefault="00C473EE" w:rsidP="000C3EE7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04241FD1" w14:textId="1416A90A" w:rsidR="00CA0DD3" w:rsidRPr="0034045C" w:rsidRDefault="00CA0DD3" w:rsidP="000C3EE7">
      <w:pPr>
        <w:shd w:val="clear" w:color="auto" w:fill="E7E6E6" w:themeFill="background2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bookmarkStart w:id="6" w:name="_Hlk202185986"/>
      <w:r w:rsidRPr="0034045C">
        <w:rPr>
          <w:rFonts w:asciiTheme="minorHAnsi" w:hAnsiTheme="minorHAnsi" w:cstheme="minorHAnsi"/>
          <w:b/>
          <w:sz w:val="24"/>
          <w:szCs w:val="24"/>
        </w:rPr>
        <w:t>Rozdział V</w:t>
      </w:r>
    </w:p>
    <w:p w14:paraId="19CEDD8A" w14:textId="31C755E0" w:rsidR="00CA0DD3" w:rsidRPr="0034045C" w:rsidRDefault="00CA0DD3" w:rsidP="000C3EE7">
      <w:pPr>
        <w:shd w:val="clear" w:color="auto" w:fill="E7E6E6" w:themeFill="background2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Podstawy wykluczenia z postępowania</w:t>
      </w:r>
    </w:p>
    <w:bookmarkEnd w:id="6"/>
    <w:p w14:paraId="3D8F009D" w14:textId="77777777" w:rsidR="002E794D" w:rsidRDefault="00DB0AAA" w:rsidP="002E794D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2E794D">
        <w:rPr>
          <w:rFonts w:asciiTheme="minorHAnsi" w:hAnsiTheme="minorHAnsi" w:cstheme="minorHAnsi"/>
          <w:bCs/>
          <w:sz w:val="24"/>
          <w:szCs w:val="24"/>
        </w:rPr>
        <w:t>Zamawiający wykluczy wykonawcę</w:t>
      </w:r>
      <w:r w:rsidR="002E794D">
        <w:rPr>
          <w:rFonts w:asciiTheme="minorHAnsi" w:hAnsiTheme="minorHAnsi" w:cstheme="minorHAnsi"/>
          <w:bCs/>
          <w:sz w:val="24"/>
          <w:szCs w:val="24"/>
        </w:rPr>
        <w:t>:</w:t>
      </w:r>
    </w:p>
    <w:p w14:paraId="24999438" w14:textId="77777777" w:rsidR="002E794D" w:rsidRDefault="006C5404" w:rsidP="002E794D">
      <w:pPr>
        <w:pStyle w:val="Akapitzlist"/>
        <w:numPr>
          <w:ilvl w:val="0"/>
          <w:numId w:val="56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2E794D">
        <w:rPr>
          <w:rFonts w:asciiTheme="minorHAnsi" w:hAnsiTheme="minorHAnsi" w:cstheme="minorHAnsi"/>
          <w:bCs/>
          <w:sz w:val="24"/>
          <w:szCs w:val="24"/>
        </w:rPr>
        <w:t>powiązanego z zamawiającym osobno lub kapitałowo</w:t>
      </w:r>
      <w:r w:rsidR="00193E2E" w:rsidRPr="002E794D">
        <w:rPr>
          <w:rFonts w:asciiTheme="minorHAnsi" w:hAnsiTheme="minorHAnsi" w:cstheme="minorHAnsi"/>
          <w:bCs/>
          <w:sz w:val="24"/>
          <w:szCs w:val="24"/>
        </w:rPr>
        <w:t xml:space="preserve">; przez </w:t>
      </w:r>
      <w:r w:rsidR="00513E18" w:rsidRPr="002E794D">
        <w:rPr>
          <w:rFonts w:asciiTheme="minorHAnsi" w:hAnsiTheme="minorHAnsi" w:cstheme="minorHAnsi"/>
          <w:bCs/>
          <w:sz w:val="24"/>
          <w:szCs w:val="24"/>
        </w:rPr>
        <w:t>powiązania osobowe lub kapitałowe, rozumie się powiązania między Wykonawcą a</w:t>
      </w:r>
      <w:r w:rsidR="00D03525" w:rsidRPr="002E794D">
        <w:rPr>
          <w:rFonts w:asciiTheme="minorHAnsi" w:hAnsiTheme="minorHAnsi" w:cstheme="minorHAnsi"/>
          <w:bCs/>
          <w:sz w:val="24"/>
          <w:szCs w:val="24"/>
        </w:rPr>
        <w:t> </w:t>
      </w:r>
      <w:r w:rsidR="00513E18" w:rsidRPr="002E794D">
        <w:rPr>
          <w:rFonts w:asciiTheme="minorHAnsi" w:hAnsiTheme="minorHAnsi" w:cstheme="minorHAnsi"/>
          <w:bCs/>
          <w:sz w:val="24"/>
          <w:szCs w:val="24"/>
        </w:rPr>
        <w:t xml:space="preserve">Zamawiającym, polegające na: </w:t>
      </w:r>
    </w:p>
    <w:p w14:paraId="2CE768D9" w14:textId="74068AD7" w:rsidR="00832030" w:rsidRPr="002E794D" w:rsidRDefault="00832030" w:rsidP="002E794D">
      <w:pPr>
        <w:pStyle w:val="Akapitzlist"/>
        <w:numPr>
          <w:ilvl w:val="0"/>
          <w:numId w:val="57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2E794D">
        <w:rPr>
          <w:rFonts w:asciiTheme="minorHAnsi" w:hAnsiTheme="minorHAnsi" w:cstheme="minorHAnsi"/>
          <w:bCs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301F6C1" w14:textId="0EC8CEF3" w:rsidR="00832030" w:rsidRPr="002E794D" w:rsidRDefault="00832030" w:rsidP="002E794D">
      <w:pPr>
        <w:pStyle w:val="Akapitzlist"/>
        <w:numPr>
          <w:ilvl w:val="0"/>
          <w:numId w:val="57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832030">
        <w:rPr>
          <w:rFonts w:asciiTheme="minorHAnsi" w:hAnsiTheme="minorHAnsi" w:cstheme="minorHAnsi"/>
          <w:bCs/>
          <w:sz w:val="24"/>
          <w:szCs w:val="24"/>
        </w:rPr>
        <w:t>pozostawaniu w związku małżeńskim, w stosunku pokrewieństwa lub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832030">
        <w:rPr>
          <w:rFonts w:asciiTheme="minorHAnsi" w:hAnsiTheme="minorHAnsi" w:cstheme="minorHAnsi"/>
          <w:bCs/>
          <w:sz w:val="24"/>
          <w:szCs w:val="24"/>
        </w:rPr>
        <w:t>powinowactwa w linii prostej, pokrewieństwa lub powinowactwa w linii bocznej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832030">
        <w:rPr>
          <w:rFonts w:asciiTheme="minorHAnsi" w:hAnsiTheme="minorHAnsi" w:cstheme="minorHAnsi"/>
          <w:bCs/>
          <w:sz w:val="24"/>
          <w:szCs w:val="24"/>
        </w:rPr>
        <w:t>do drugiego stopnia, lub związaniu z tytułu przysposobienia, opieki lub kurateli</w:t>
      </w:r>
      <w:r w:rsidR="002E794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2E794D">
        <w:rPr>
          <w:rFonts w:asciiTheme="minorHAnsi" w:hAnsiTheme="minorHAnsi" w:cstheme="minorHAnsi"/>
          <w:bCs/>
          <w:sz w:val="24"/>
          <w:szCs w:val="24"/>
        </w:rPr>
        <w:t>albo pozostawaniu we wspólnym pożyciu z wykonawcą, jego zastępcą</w:t>
      </w:r>
      <w:r w:rsidR="002E794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2E794D">
        <w:rPr>
          <w:rFonts w:asciiTheme="minorHAnsi" w:hAnsiTheme="minorHAnsi" w:cstheme="minorHAnsi"/>
          <w:bCs/>
          <w:sz w:val="24"/>
          <w:szCs w:val="24"/>
        </w:rPr>
        <w:t>prawnym lub członkami organów zarządzających lub organów nadzorczych</w:t>
      </w:r>
      <w:r w:rsidR="002E794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2E794D">
        <w:rPr>
          <w:rFonts w:asciiTheme="minorHAnsi" w:hAnsiTheme="minorHAnsi" w:cstheme="minorHAnsi"/>
          <w:bCs/>
          <w:sz w:val="24"/>
          <w:szCs w:val="24"/>
        </w:rPr>
        <w:t>wykonawców ubiegających się o udzielenie zamówienia,</w:t>
      </w:r>
    </w:p>
    <w:p w14:paraId="4BD83DBD" w14:textId="01772DE3" w:rsidR="00832030" w:rsidRDefault="00832030" w:rsidP="002E794D">
      <w:pPr>
        <w:pStyle w:val="Akapitzlist"/>
        <w:numPr>
          <w:ilvl w:val="0"/>
          <w:numId w:val="57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832030">
        <w:rPr>
          <w:rFonts w:asciiTheme="minorHAnsi" w:hAnsiTheme="minorHAnsi" w:cstheme="minorHAnsi"/>
          <w:bCs/>
          <w:sz w:val="24"/>
          <w:szCs w:val="24"/>
        </w:rPr>
        <w:t>pozostawaniu z wykonawcą w takim stosunku prawnym lub faktycznym, że</w:t>
      </w:r>
      <w:r w:rsidR="002E794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2E794D">
        <w:rPr>
          <w:rFonts w:asciiTheme="minorHAnsi" w:hAnsiTheme="minorHAnsi" w:cstheme="minorHAnsi"/>
          <w:bCs/>
          <w:sz w:val="24"/>
          <w:szCs w:val="24"/>
        </w:rPr>
        <w:t>istnieje uzasadniona wątpliwość co do ich bezstronności lub niezależności w</w:t>
      </w:r>
      <w:r w:rsidR="002E794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2E794D">
        <w:rPr>
          <w:rFonts w:asciiTheme="minorHAnsi" w:hAnsiTheme="minorHAnsi" w:cstheme="minorHAnsi"/>
          <w:bCs/>
          <w:sz w:val="24"/>
          <w:szCs w:val="24"/>
        </w:rPr>
        <w:t>związku z postępowaniem o udzielenie zamówienia</w:t>
      </w:r>
      <w:r w:rsidR="002E794D">
        <w:rPr>
          <w:rFonts w:asciiTheme="minorHAnsi" w:hAnsiTheme="minorHAnsi" w:cstheme="minorHAnsi"/>
          <w:bCs/>
          <w:sz w:val="24"/>
          <w:szCs w:val="24"/>
        </w:rPr>
        <w:t>;</w:t>
      </w:r>
    </w:p>
    <w:p w14:paraId="4C7275F7" w14:textId="7B2EED20" w:rsidR="00BA1BC1" w:rsidRPr="00BA1BC1" w:rsidRDefault="00BA1BC1" w:rsidP="00BA1BC1">
      <w:pPr>
        <w:pStyle w:val="Akapitzlist"/>
        <w:numPr>
          <w:ilvl w:val="0"/>
          <w:numId w:val="56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BA1BC1">
        <w:rPr>
          <w:rFonts w:asciiTheme="minorHAnsi" w:hAnsiTheme="minorHAnsi" w:cstheme="minorHAnsi"/>
          <w:bCs/>
          <w:sz w:val="24"/>
          <w:szCs w:val="24"/>
        </w:rPr>
        <w:t>zgodnie z art. 7 ust. 1 pkt 1 ustawy z dnia 13 kwietnia 2022 r. o szczególnych rozwiązaniach w zakresie przeciwdziałania wspieraniu agresji na Ukrainę oraz służących ochronie bezpieczeństwa narodowego, zwanej dalej „ustawą SUB”</w:t>
      </w:r>
      <w:r w:rsidR="00F33AA6">
        <w:rPr>
          <w:rFonts w:asciiTheme="minorHAnsi" w:hAnsiTheme="minorHAnsi" w:cstheme="minorHAnsi"/>
          <w:bCs/>
          <w:sz w:val="24"/>
          <w:szCs w:val="24"/>
        </w:rPr>
        <w:t xml:space="preserve"> -</w:t>
      </w:r>
      <w:r w:rsidRPr="00BA1BC1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A1BC1">
        <w:rPr>
          <w:rFonts w:asciiTheme="minorHAnsi" w:hAnsiTheme="minorHAnsi" w:cstheme="minorHAnsi"/>
          <w:bCs/>
          <w:sz w:val="24"/>
          <w:szCs w:val="24"/>
        </w:rPr>
        <w:lastRenderedPageBreak/>
        <w:t>wymienionego w wykazach określonych w rozporządzeniu Rady (WE) nr 765/2006 z dnia 18 maja 2006 r. dotyczącego środków ograniczających w związku z sytuacją na Białorusi i udziałem Białorusi w agresji Rosji wobec Ukrainy, zwanym dalej „rozporządzeniem 765/2006” i rozporządzeniu Rady (UE) nr 269/2014 z dnia 17 marca 2014 r. w sprawie środków ograniczających w odniesieniu do działań podważających integralność terytorialną, suwerenność i niezależność Ukrainy lub im zagrażających, zwanym dalej „rozporządzeniem 269/2014” albo wpisanego na listę na podstawie decyzji w sprawie wpisu na listę rozstrzygającej o zastosowaniu środka, o którym mowa w art. 1 pkt 3 ustawy SUB;</w:t>
      </w:r>
    </w:p>
    <w:p w14:paraId="5E246383" w14:textId="0F73DC58" w:rsidR="00BA1BC1" w:rsidRPr="00BA1BC1" w:rsidRDefault="00BA1BC1" w:rsidP="00BA1BC1">
      <w:pPr>
        <w:pStyle w:val="Akapitzlist"/>
        <w:numPr>
          <w:ilvl w:val="0"/>
          <w:numId w:val="56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BA1BC1">
        <w:rPr>
          <w:rFonts w:asciiTheme="minorHAnsi" w:hAnsiTheme="minorHAnsi" w:cstheme="minorHAnsi"/>
          <w:bCs/>
          <w:sz w:val="24"/>
          <w:szCs w:val="24"/>
        </w:rPr>
        <w:t>zgodnie z art. 7 ust. 1 pkt 2 ustawy SUB -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SUB;</w:t>
      </w:r>
    </w:p>
    <w:p w14:paraId="222CC78F" w14:textId="1BC32CC5" w:rsidR="002E794D" w:rsidRPr="002E794D" w:rsidRDefault="00BA1BC1" w:rsidP="00BA1BC1">
      <w:pPr>
        <w:pStyle w:val="Akapitzlist"/>
        <w:numPr>
          <w:ilvl w:val="0"/>
          <w:numId w:val="56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BA1BC1">
        <w:rPr>
          <w:rFonts w:asciiTheme="minorHAnsi" w:hAnsiTheme="minorHAnsi" w:cstheme="minorHAnsi"/>
          <w:bCs/>
          <w:sz w:val="24"/>
          <w:szCs w:val="24"/>
        </w:rPr>
        <w:t>zgodnie z art. 7 ust. 1 pkt 3 ustawy SUB -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SUB.</w:t>
      </w:r>
    </w:p>
    <w:p w14:paraId="5D2E5787" w14:textId="77777777" w:rsidR="006D5A5D" w:rsidRPr="0034045C" w:rsidRDefault="006D5A5D" w:rsidP="000C3EE7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5EE2BD79" w14:textId="61FD9985" w:rsidR="00C272D8" w:rsidRPr="0034045C" w:rsidRDefault="00C272D8" w:rsidP="000C3EE7">
      <w:pPr>
        <w:pStyle w:val="Akapitzlist"/>
        <w:shd w:val="clear" w:color="auto" w:fill="E7E6E6"/>
        <w:spacing w:after="0" w:line="360" w:lineRule="auto"/>
        <w:ind w:left="0"/>
        <w:rPr>
          <w:rFonts w:asciiTheme="minorHAnsi" w:hAnsiTheme="minorHAnsi" w:cstheme="minorHAnsi"/>
          <w:b/>
          <w:bCs/>
          <w:sz w:val="24"/>
          <w:szCs w:val="24"/>
        </w:rPr>
      </w:pPr>
      <w:r w:rsidRPr="0034045C">
        <w:rPr>
          <w:rFonts w:asciiTheme="minorHAnsi" w:hAnsiTheme="minorHAnsi" w:cstheme="minorHAnsi"/>
          <w:b/>
          <w:bCs/>
          <w:sz w:val="24"/>
          <w:szCs w:val="24"/>
        </w:rPr>
        <w:t>Rozdział V</w:t>
      </w:r>
      <w:r w:rsidR="00B40D45" w:rsidRPr="0034045C">
        <w:rPr>
          <w:rFonts w:asciiTheme="minorHAnsi" w:hAnsiTheme="minorHAnsi" w:cstheme="minorHAnsi"/>
          <w:b/>
          <w:bCs/>
          <w:sz w:val="24"/>
          <w:szCs w:val="24"/>
        </w:rPr>
        <w:t>I</w:t>
      </w:r>
    </w:p>
    <w:p w14:paraId="5EE2BD7A" w14:textId="22798B25" w:rsidR="00C272D8" w:rsidRPr="0034045C" w:rsidRDefault="003C65DC" w:rsidP="000C3EE7">
      <w:pPr>
        <w:pStyle w:val="Akapitzlist"/>
        <w:shd w:val="clear" w:color="auto" w:fill="E7E6E6"/>
        <w:spacing w:after="0" w:line="360" w:lineRule="auto"/>
        <w:ind w:left="0"/>
        <w:rPr>
          <w:rFonts w:asciiTheme="minorHAnsi" w:hAnsiTheme="minorHAnsi" w:cstheme="minorHAnsi"/>
          <w:b/>
          <w:bCs/>
          <w:sz w:val="24"/>
          <w:szCs w:val="24"/>
        </w:rPr>
      </w:pPr>
      <w:r w:rsidRPr="0034045C">
        <w:rPr>
          <w:rFonts w:asciiTheme="minorHAnsi" w:hAnsiTheme="minorHAnsi" w:cstheme="minorHAnsi"/>
          <w:b/>
          <w:bCs/>
          <w:sz w:val="24"/>
          <w:szCs w:val="24"/>
        </w:rPr>
        <w:t xml:space="preserve">Wykonawcy </w:t>
      </w:r>
      <w:r w:rsidR="00C272D8" w:rsidRPr="0034045C">
        <w:rPr>
          <w:rFonts w:asciiTheme="minorHAnsi" w:hAnsiTheme="minorHAnsi" w:cstheme="minorHAnsi"/>
          <w:b/>
          <w:bCs/>
          <w:sz w:val="24"/>
          <w:szCs w:val="24"/>
        </w:rPr>
        <w:t>wspólnie ubiegając</w:t>
      </w:r>
      <w:r w:rsidRPr="0034045C">
        <w:rPr>
          <w:rFonts w:asciiTheme="minorHAnsi" w:hAnsiTheme="minorHAnsi" w:cstheme="minorHAnsi"/>
          <w:b/>
          <w:bCs/>
          <w:sz w:val="24"/>
          <w:szCs w:val="24"/>
        </w:rPr>
        <w:t>y</w:t>
      </w:r>
      <w:r w:rsidR="00C272D8" w:rsidRPr="0034045C">
        <w:rPr>
          <w:rFonts w:asciiTheme="minorHAnsi" w:hAnsiTheme="minorHAnsi" w:cstheme="minorHAnsi"/>
          <w:b/>
          <w:bCs/>
          <w:sz w:val="24"/>
          <w:szCs w:val="24"/>
        </w:rPr>
        <w:t xml:space="preserve"> się o udzielenie zamówienia</w:t>
      </w:r>
    </w:p>
    <w:p w14:paraId="7C6636FA" w14:textId="3CC0D9F0" w:rsidR="0098456C" w:rsidRPr="0034045C" w:rsidRDefault="00F977F5" w:rsidP="000C3EE7">
      <w:pPr>
        <w:numPr>
          <w:ilvl w:val="0"/>
          <w:numId w:val="10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upoważnionego do reprezentowania </w:t>
      </w:r>
      <w:r w:rsidR="0098456C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lastRenderedPageBreak/>
        <w:t>wszystkich wykonawców w postępowaniu albo do reprezentowania w postępowaniu i</w:t>
      </w:r>
      <w:r w:rsidR="00F71F39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 </w:t>
      </w:r>
      <w:r w:rsidR="0098456C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zawarcia umowy.</w:t>
      </w:r>
    </w:p>
    <w:p w14:paraId="51A99B68" w14:textId="7E5678D8" w:rsidR="003212BB" w:rsidRPr="0034045C" w:rsidRDefault="003212BB" w:rsidP="000C3EE7">
      <w:pPr>
        <w:numPr>
          <w:ilvl w:val="0"/>
          <w:numId w:val="10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Żaden z wykonawców </w:t>
      </w:r>
      <w:r w:rsidR="00E50346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wspólnie ubiegających się o udzielenie zamówienia nie może podlegać wykluczeniu z postępowania na podstawie przesłanek określonych w rozdziale V.</w:t>
      </w:r>
    </w:p>
    <w:p w14:paraId="6CD2AA0C" w14:textId="38822C4B" w:rsidR="0006430D" w:rsidRPr="0034045C" w:rsidRDefault="00463700" w:rsidP="000C3EE7">
      <w:pPr>
        <w:numPr>
          <w:ilvl w:val="0"/>
          <w:numId w:val="10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przypadku, </w:t>
      </w:r>
      <w:r w:rsidR="0098456C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gdy zostanie</w:t>
      </w: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wybrana </w:t>
      </w:r>
      <w:r w:rsidR="0098456C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jako najkorzystniejsza </w:t>
      </w: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oferta wykonawców wspólnie ubiegających się o</w:t>
      </w:r>
      <w:r w:rsidR="007824BD"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 </w:t>
      </w: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201F8C09" w14:textId="77777777" w:rsidR="000D32AC" w:rsidRPr="0034045C" w:rsidRDefault="000D32AC" w:rsidP="00B35111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EE2BD80" w14:textId="4A1E8C30" w:rsidR="00352894" w:rsidRPr="0034045C" w:rsidRDefault="00352894" w:rsidP="000C3EE7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auto"/>
        </w:rPr>
      </w:pPr>
      <w:r w:rsidRPr="0034045C">
        <w:rPr>
          <w:rFonts w:asciiTheme="minorHAnsi" w:hAnsiTheme="minorHAnsi" w:cstheme="minorHAnsi"/>
          <w:b/>
          <w:bCs/>
          <w:color w:val="auto"/>
        </w:rPr>
        <w:t xml:space="preserve">Rozdział </w:t>
      </w:r>
      <w:r w:rsidR="00C94AC3" w:rsidRPr="0034045C">
        <w:rPr>
          <w:rFonts w:asciiTheme="minorHAnsi" w:hAnsiTheme="minorHAnsi" w:cstheme="minorHAnsi"/>
          <w:b/>
          <w:bCs/>
          <w:color w:val="auto"/>
        </w:rPr>
        <w:t>VII</w:t>
      </w:r>
    </w:p>
    <w:p w14:paraId="5EE2BD81" w14:textId="79ECD563" w:rsidR="00C272D8" w:rsidRPr="0034045C" w:rsidRDefault="00352894" w:rsidP="000C3EE7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auto"/>
        </w:rPr>
      </w:pPr>
      <w:r w:rsidRPr="0034045C">
        <w:rPr>
          <w:rFonts w:asciiTheme="minorHAnsi" w:hAnsiTheme="minorHAnsi" w:cstheme="minorHAnsi"/>
          <w:b/>
          <w:bCs/>
          <w:color w:val="auto"/>
        </w:rPr>
        <w:t>Podwykonawcy</w:t>
      </w:r>
    </w:p>
    <w:p w14:paraId="3B506412" w14:textId="77777777" w:rsidR="00874445" w:rsidRPr="0034045C" w:rsidRDefault="00874445" w:rsidP="000C3EE7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34045C">
        <w:rPr>
          <w:rFonts w:asciiTheme="minorHAnsi" w:eastAsia="Times New Roman" w:hAnsiTheme="minorHAnsi" w:cstheme="minorHAns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Pr="0034045C" w:rsidRDefault="00005D5D" w:rsidP="000C3EE7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color w:val="auto"/>
        </w:rPr>
      </w:pPr>
      <w:r w:rsidRPr="0034045C">
        <w:rPr>
          <w:rFonts w:asciiTheme="minorHAnsi" w:hAnsiTheme="minorHAnsi" w:cstheme="minorHAnsi"/>
          <w:color w:val="auto"/>
        </w:rPr>
        <w:t>Wykonawca zobowiązany jest wskazać w ofercie częś</w:t>
      </w:r>
      <w:r w:rsidR="000372E9" w:rsidRPr="0034045C">
        <w:rPr>
          <w:rFonts w:asciiTheme="minorHAnsi" w:hAnsiTheme="minorHAnsi" w:cstheme="minorHAnsi"/>
          <w:color w:val="auto"/>
        </w:rPr>
        <w:t>ci</w:t>
      </w:r>
      <w:r w:rsidRPr="0034045C">
        <w:rPr>
          <w:rFonts w:asciiTheme="minorHAnsi" w:hAnsiTheme="minorHAnsi" w:cstheme="minorHAnsi"/>
          <w:color w:val="auto"/>
        </w:rPr>
        <w:t xml:space="preserve"> zamó</w:t>
      </w:r>
      <w:r w:rsidR="000372E9" w:rsidRPr="0034045C">
        <w:rPr>
          <w:rFonts w:asciiTheme="minorHAnsi" w:hAnsiTheme="minorHAnsi" w:cstheme="minorHAnsi"/>
          <w:color w:val="auto"/>
        </w:rPr>
        <w:t>wienia</w:t>
      </w:r>
      <w:r w:rsidR="006061B1" w:rsidRPr="0034045C">
        <w:rPr>
          <w:rFonts w:asciiTheme="minorHAnsi" w:hAnsiTheme="minorHAnsi" w:cstheme="minorHAnsi"/>
        </w:rPr>
        <w:t xml:space="preserve">, </w:t>
      </w:r>
      <w:r w:rsidR="006061B1" w:rsidRPr="0034045C">
        <w:rPr>
          <w:rFonts w:asciiTheme="minorHAnsi" w:hAnsiTheme="minorHAnsi" w:cstheme="minorHAnsi"/>
          <w:color w:val="auto"/>
        </w:rPr>
        <w:t>których wykonanie zamierza powierzyć podwykonawcom, oraz podania nazw ewentualnych podwykonawców, jeżeli są już znani.</w:t>
      </w:r>
    </w:p>
    <w:p w14:paraId="3DC8A5CB" w14:textId="364C8242" w:rsidR="00326884" w:rsidRPr="0034045C" w:rsidRDefault="006061B1" w:rsidP="000C3EE7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Theme="minorHAnsi" w:hAnsiTheme="minorHAnsi" w:cstheme="minorHAnsi"/>
          <w:color w:val="auto"/>
        </w:rPr>
      </w:pPr>
      <w:r w:rsidRPr="0034045C">
        <w:rPr>
          <w:rFonts w:asciiTheme="minorHAnsi" w:hAnsiTheme="minorHAnsi" w:cstheme="minorHAnsi"/>
          <w:color w:val="auto"/>
        </w:rPr>
        <w:t>Powierzenie wykonania części zamówienia podwykonawcom nie zwalnia Wykonawcy z</w:t>
      </w:r>
      <w:r w:rsidR="00F71F39" w:rsidRPr="0034045C">
        <w:rPr>
          <w:rFonts w:asciiTheme="minorHAnsi" w:hAnsiTheme="minorHAnsi" w:cstheme="minorHAnsi"/>
          <w:color w:val="auto"/>
        </w:rPr>
        <w:t> </w:t>
      </w:r>
      <w:r w:rsidRPr="0034045C">
        <w:rPr>
          <w:rFonts w:asciiTheme="minorHAnsi" w:hAnsiTheme="minorHAnsi" w:cstheme="minorHAnsi"/>
          <w:color w:val="auto"/>
        </w:rPr>
        <w:t>odpowiedzialności za należyte wykonanie tego zamówienia.</w:t>
      </w:r>
    </w:p>
    <w:p w14:paraId="4F40FE3F" w14:textId="77777777" w:rsidR="008354F7" w:rsidRPr="0034045C" w:rsidRDefault="008354F7" w:rsidP="000C3EE7">
      <w:pPr>
        <w:pStyle w:val="Default"/>
        <w:autoSpaceDN w:val="0"/>
        <w:adjustRightInd w:val="0"/>
        <w:spacing w:line="360" w:lineRule="auto"/>
        <w:rPr>
          <w:rFonts w:asciiTheme="minorHAnsi" w:hAnsiTheme="minorHAnsi" w:cstheme="minorHAnsi"/>
          <w:color w:val="auto"/>
        </w:rPr>
      </w:pPr>
    </w:p>
    <w:p w14:paraId="5EE2BD83" w14:textId="237BE0BB" w:rsidR="00E233DF" w:rsidRPr="0034045C" w:rsidRDefault="00E233DF" w:rsidP="000C3EE7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 xml:space="preserve">Rozdział </w:t>
      </w:r>
      <w:r w:rsidR="00DA11F9">
        <w:rPr>
          <w:rFonts w:asciiTheme="minorHAnsi" w:hAnsiTheme="minorHAnsi" w:cstheme="minorHAnsi"/>
          <w:b/>
          <w:sz w:val="24"/>
          <w:szCs w:val="24"/>
        </w:rPr>
        <w:t>VIII</w:t>
      </w:r>
    </w:p>
    <w:p w14:paraId="5EE2BD84" w14:textId="0DC33898" w:rsidR="00C272D8" w:rsidRPr="0034045C" w:rsidRDefault="00E233DF" w:rsidP="000C3EE7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Opis sposobu przygotowania oferty</w:t>
      </w:r>
    </w:p>
    <w:p w14:paraId="0B59DF9C" w14:textId="026E8489" w:rsidR="00E76C45" w:rsidRPr="0034045C" w:rsidRDefault="00D179A9" w:rsidP="000C3EE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Wykonawca </w:t>
      </w:r>
      <w:r w:rsidR="0081224A" w:rsidRPr="0034045C">
        <w:rPr>
          <w:rFonts w:asciiTheme="minorHAnsi" w:hAnsiTheme="minorHAnsi" w:cstheme="minorHAnsi"/>
          <w:sz w:val="24"/>
          <w:szCs w:val="24"/>
        </w:rPr>
        <w:t>może</w:t>
      </w:r>
      <w:r w:rsidRPr="0034045C">
        <w:rPr>
          <w:rFonts w:asciiTheme="minorHAnsi" w:hAnsiTheme="minorHAnsi" w:cstheme="minorHAnsi"/>
          <w:sz w:val="24"/>
          <w:szCs w:val="24"/>
        </w:rPr>
        <w:t xml:space="preserve"> złożyć tylko jedną ofertę na wykonanie </w:t>
      </w:r>
      <w:r w:rsidR="00971465">
        <w:rPr>
          <w:rFonts w:asciiTheme="minorHAnsi" w:hAnsiTheme="minorHAnsi" w:cstheme="minorHAnsi"/>
          <w:sz w:val="24"/>
          <w:szCs w:val="24"/>
        </w:rPr>
        <w:t>całości zamówienia</w:t>
      </w:r>
      <w:r w:rsidRPr="0034045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EE2BD85" w14:textId="487FD181" w:rsidR="00442D8F" w:rsidRPr="0034045C" w:rsidRDefault="00C272D8" w:rsidP="000C3EE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Ofertę należy przygotować </w:t>
      </w:r>
      <w:r w:rsidR="00B14E36" w:rsidRPr="0034045C">
        <w:rPr>
          <w:rFonts w:asciiTheme="minorHAnsi" w:hAnsiTheme="minorHAnsi" w:cstheme="minorHAnsi"/>
          <w:sz w:val="24"/>
          <w:szCs w:val="24"/>
        </w:rPr>
        <w:t>zgodnie ze wzorem</w:t>
      </w:r>
      <w:r w:rsidRPr="0034045C">
        <w:rPr>
          <w:rFonts w:asciiTheme="minorHAnsi" w:hAnsiTheme="minorHAnsi" w:cstheme="minorHAnsi"/>
          <w:sz w:val="24"/>
          <w:szCs w:val="24"/>
        </w:rPr>
        <w:t xml:space="preserve"> stanowiąc</w:t>
      </w:r>
      <w:r w:rsidR="00B14E36" w:rsidRPr="0034045C">
        <w:rPr>
          <w:rFonts w:asciiTheme="minorHAnsi" w:hAnsiTheme="minorHAnsi" w:cstheme="minorHAnsi"/>
          <w:sz w:val="24"/>
          <w:szCs w:val="24"/>
        </w:rPr>
        <w:t>ym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bCs/>
          <w:sz w:val="24"/>
          <w:szCs w:val="24"/>
        </w:rPr>
        <w:t xml:space="preserve">załącznik nr </w:t>
      </w:r>
      <w:r w:rsidR="007A5A90">
        <w:rPr>
          <w:rFonts w:asciiTheme="minorHAnsi" w:hAnsiTheme="minorHAnsi" w:cstheme="minorHAnsi"/>
          <w:bCs/>
          <w:sz w:val="24"/>
          <w:szCs w:val="24"/>
        </w:rPr>
        <w:t>2</w:t>
      </w:r>
      <w:r w:rsidRPr="0034045C">
        <w:rPr>
          <w:rFonts w:asciiTheme="minorHAnsi" w:hAnsiTheme="minorHAnsi" w:cstheme="minorHAnsi"/>
          <w:sz w:val="24"/>
          <w:szCs w:val="24"/>
        </w:rPr>
        <w:t xml:space="preserve"> do zapytania ofertowego</w:t>
      </w:r>
      <w:r w:rsidR="001C41A3" w:rsidRPr="0034045C">
        <w:rPr>
          <w:rFonts w:asciiTheme="minorHAnsi" w:hAnsiTheme="minorHAnsi" w:cstheme="minorHAnsi"/>
          <w:sz w:val="24"/>
          <w:szCs w:val="24"/>
        </w:rPr>
        <w:t>.</w:t>
      </w:r>
    </w:p>
    <w:p w14:paraId="5EE2BD86" w14:textId="5FB7ED48" w:rsidR="00B766E3" w:rsidRPr="0034045C" w:rsidRDefault="00B766E3" w:rsidP="000C3EE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Ofertę z załącznikami należy sporządzić, pod rygorem nieważności, w języku polskim</w:t>
      </w:r>
      <w:r w:rsidR="001B6FBF" w:rsidRPr="0034045C">
        <w:rPr>
          <w:rFonts w:asciiTheme="minorHAnsi" w:hAnsiTheme="minorHAnsi" w:cstheme="minorHAnsi"/>
          <w:sz w:val="24"/>
          <w:szCs w:val="24"/>
        </w:rPr>
        <w:t xml:space="preserve">, </w:t>
      </w:r>
      <w:r w:rsidRPr="0034045C">
        <w:rPr>
          <w:rFonts w:asciiTheme="minorHAnsi" w:hAnsiTheme="minorHAnsi" w:cstheme="minorHAnsi"/>
          <w:sz w:val="24"/>
          <w:szCs w:val="24"/>
        </w:rPr>
        <w:t>w</w:t>
      </w:r>
      <w:r w:rsidR="007824BD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 xml:space="preserve">formie pisemnej, formie elektronicznej </w:t>
      </w:r>
      <w:r w:rsidR="004B10F3" w:rsidRPr="0034045C">
        <w:rPr>
          <w:rFonts w:asciiTheme="minorHAnsi" w:hAnsiTheme="minorHAnsi" w:cstheme="minorHAnsi"/>
          <w:sz w:val="24"/>
          <w:szCs w:val="24"/>
        </w:rPr>
        <w:t xml:space="preserve">lub </w:t>
      </w:r>
      <w:r w:rsidRPr="0034045C">
        <w:rPr>
          <w:rFonts w:asciiTheme="minorHAnsi" w:hAnsiTheme="minorHAnsi" w:cstheme="minorHAnsi"/>
          <w:sz w:val="24"/>
          <w:szCs w:val="24"/>
        </w:rPr>
        <w:t xml:space="preserve">w postaci </w:t>
      </w:r>
      <w:r w:rsidR="00412801" w:rsidRPr="0034045C">
        <w:rPr>
          <w:rFonts w:asciiTheme="minorHAnsi" w:hAnsiTheme="minorHAnsi" w:cstheme="minorHAnsi"/>
          <w:sz w:val="24"/>
          <w:szCs w:val="24"/>
        </w:rPr>
        <w:t>elektronicznej opatrzonej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412801" w:rsidRPr="0034045C">
        <w:rPr>
          <w:rFonts w:asciiTheme="minorHAnsi" w:hAnsiTheme="minorHAnsi" w:cstheme="minorHAnsi"/>
          <w:sz w:val="24"/>
          <w:szCs w:val="24"/>
        </w:rPr>
        <w:t>podpisem zaufanym lub podpisem osobistym</w:t>
      </w:r>
      <w:r w:rsidR="00153CC7" w:rsidRPr="0034045C">
        <w:rPr>
          <w:rFonts w:asciiTheme="minorHAnsi" w:hAnsiTheme="minorHAnsi" w:cstheme="minorHAnsi"/>
          <w:sz w:val="24"/>
          <w:szCs w:val="24"/>
        </w:rPr>
        <w:t xml:space="preserve">. </w:t>
      </w:r>
      <w:r w:rsidR="003B2E68" w:rsidRPr="0034045C">
        <w:rPr>
          <w:rFonts w:asciiTheme="minorHAnsi" w:hAnsiTheme="minorHAnsi" w:cstheme="minorHAnsi"/>
          <w:bCs/>
          <w:sz w:val="24"/>
          <w:szCs w:val="24"/>
        </w:rPr>
        <w:t xml:space="preserve">Ofertę sporządzoną w formie pisemnej należy złożyć w postaci cyfrowego odwzorowania oryginału tej oferty. </w:t>
      </w:r>
      <w:r w:rsidR="00153CC7" w:rsidRPr="0034045C">
        <w:rPr>
          <w:rFonts w:asciiTheme="minorHAnsi" w:hAnsiTheme="minorHAnsi" w:cstheme="minorHAnsi"/>
          <w:sz w:val="24"/>
          <w:szCs w:val="24"/>
        </w:rPr>
        <w:t xml:space="preserve">Oferta </w:t>
      </w:r>
      <w:r w:rsidRPr="0034045C">
        <w:rPr>
          <w:rFonts w:asciiTheme="minorHAnsi" w:hAnsiTheme="minorHAnsi" w:cstheme="minorHAnsi"/>
          <w:sz w:val="24"/>
          <w:szCs w:val="24"/>
        </w:rPr>
        <w:t>powinna być sporządzona czytelnie za pomocą maszyny do pisania, komputera lub ręcznie w</w:t>
      </w:r>
      <w:r w:rsidR="00F71F39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 xml:space="preserve">sposób uniemożliwiający łatwe usunięcie zapisów oraz podpisana przez osobę </w:t>
      </w:r>
      <w:r w:rsidRPr="0034045C">
        <w:rPr>
          <w:rFonts w:asciiTheme="minorHAnsi" w:hAnsiTheme="minorHAnsi" w:cstheme="minorHAnsi"/>
          <w:sz w:val="24"/>
          <w:szCs w:val="24"/>
        </w:rPr>
        <w:lastRenderedPageBreak/>
        <w:t>upoważnioną do reprezentowania Wykonawcy. W</w:t>
      </w:r>
      <w:r w:rsidR="007824BD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przypadku podpis</w:t>
      </w:r>
      <w:r w:rsidR="000D5A2F" w:rsidRPr="0034045C">
        <w:rPr>
          <w:rFonts w:asciiTheme="minorHAnsi" w:hAnsiTheme="minorHAnsi" w:cstheme="minorHAnsi"/>
          <w:sz w:val="24"/>
          <w:szCs w:val="24"/>
        </w:rPr>
        <w:t>yw</w:t>
      </w:r>
      <w:r w:rsidRPr="0034045C">
        <w:rPr>
          <w:rFonts w:asciiTheme="minorHAnsi" w:hAnsiTheme="minorHAnsi" w:cstheme="minorHAns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34045C" w:rsidRDefault="00B766E3" w:rsidP="000C3EE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Kopie dokumentów muszą być potwierdzone za zgodność z oryginałem przez Wykonawcę.</w:t>
      </w:r>
    </w:p>
    <w:p w14:paraId="5EE2BD89" w14:textId="7C52B5D2" w:rsidR="00C272D8" w:rsidRPr="0034045C" w:rsidRDefault="00C272D8" w:rsidP="000C3EE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Jeżeli oferta zawiera informacje, które w</w:t>
      </w:r>
      <w:r w:rsidR="008C6C0A" w:rsidRPr="0034045C">
        <w:rPr>
          <w:rFonts w:asciiTheme="minorHAnsi" w:hAnsiTheme="minorHAnsi" w:cstheme="minorHAnsi"/>
          <w:sz w:val="24"/>
          <w:szCs w:val="24"/>
        </w:rPr>
        <w:t>edług</w:t>
      </w:r>
      <w:r w:rsidRPr="0034045C">
        <w:rPr>
          <w:rFonts w:asciiTheme="minorHAnsi" w:hAnsiTheme="minorHAnsi" w:cstheme="minorHAnsi"/>
          <w:sz w:val="24"/>
          <w:szCs w:val="24"/>
        </w:rPr>
        <w:t xml:space="preserve"> Wykonawcy stanowią tajemnicę przedsiębiorstwa w rozumieniu przepisów art. 11 ust. 4 ustawy z dnia 16 kwietnia 1993 r. o zwalczaniu nieuczciwej konkurencji</w:t>
      </w:r>
      <w:r w:rsidR="004A6567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i</w:t>
      </w:r>
      <w:r w:rsidR="004A6567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jeżeli Wykonawca</w:t>
      </w:r>
      <w:r w:rsidR="004A6567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nie później niż w terminie składania ofert zastrzegł, że nie mogą być udostępnione oraz wykazał, że zastrzeżone informacje stanowią tajemnicę przedsiębiorstwa</w:t>
      </w:r>
      <w:r w:rsidR="00DB672C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wówczas informacje takie nie będą ujawniane. Informacje te muszą być wyodrębnione w formie osobnego </w:t>
      </w:r>
      <w:r w:rsidR="006A335A" w:rsidRPr="0034045C">
        <w:rPr>
          <w:rFonts w:asciiTheme="minorHAnsi" w:hAnsiTheme="minorHAnsi" w:cstheme="minorHAnsi"/>
          <w:sz w:val="24"/>
          <w:szCs w:val="24"/>
        </w:rPr>
        <w:t>pliku</w:t>
      </w:r>
      <w:r w:rsidRPr="0034045C">
        <w:rPr>
          <w:rFonts w:asciiTheme="minorHAnsi" w:hAnsiTheme="minorHAnsi" w:cstheme="minorHAnsi"/>
          <w:sz w:val="24"/>
          <w:szCs w:val="24"/>
        </w:rPr>
        <w:t xml:space="preserve"> celem zachowania przez Zamawiającego tajemnicy. </w:t>
      </w:r>
      <w:r w:rsidR="006A335A" w:rsidRPr="0034045C">
        <w:rPr>
          <w:rFonts w:asciiTheme="minorHAnsi" w:hAnsiTheme="minorHAnsi" w:cstheme="minorHAnsi"/>
          <w:sz w:val="24"/>
          <w:szCs w:val="24"/>
        </w:rPr>
        <w:t>Plik</w:t>
      </w:r>
      <w:r w:rsidRPr="0034045C">
        <w:rPr>
          <w:rFonts w:asciiTheme="minorHAnsi" w:hAnsiTheme="minorHAnsi" w:cstheme="minorHAnsi"/>
          <w:sz w:val="24"/>
          <w:szCs w:val="24"/>
        </w:rPr>
        <w:t xml:space="preserve"> ten ma być wyraźnie oznaczony „Tajemnica przedsiębiorstwa”. Zamawiający nie ponosi odpowiedzialności za niezgodne z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 xml:space="preserve">niniejszym Zapytaniem przygotowanie </w:t>
      </w:r>
      <w:r w:rsidR="008C6C0A" w:rsidRPr="0034045C">
        <w:rPr>
          <w:rFonts w:asciiTheme="minorHAnsi" w:hAnsiTheme="minorHAnsi" w:cstheme="minorHAnsi"/>
          <w:sz w:val="24"/>
          <w:szCs w:val="24"/>
        </w:rPr>
        <w:t>wskazanego pliku</w:t>
      </w:r>
      <w:r w:rsidRPr="0034045C">
        <w:rPr>
          <w:rFonts w:asciiTheme="minorHAnsi" w:hAnsiTheme="minorHAnsi" w:cstheme="minorHAnsi"/>
          <w:sz w:val="24"/>
          <w:szCs w:val="24"/>
        </w:rPr>
        <w:t xml:space="preserve"> przez Wykonawcę. Stosowne zastrzeżenie Wykonawca winien złożyć na formularzu ofertowym. W przeciwnym razie cała oferta zostanie ujawniona na wniosek każdej zainteresowanej osoby.</w:t>
      </w:r>
    </w:p>
    <w:p w14:paraId="1C7BAF24" w14:textId="00E532A1" w:rsidR="005A1FD7" w:rsidRPr="0034045C" w:rsidRDefault="005A1FD7" w:rsidP="000C3EE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 pon</w:t>
      </w:r>
      <w:r w:rsidR="0081224A" w:rsidRPr="0034045C">
        <w:rPr>
          <w:rFonts w:asciiTheme="minorHAnsi" w:hAnsiTheme="minorHAnsi" w:cstheme="minorHAnsi"/>
          <w:sz w:val="24"/>
          <w:szCs w:val="24"/>
        </w:rPr>
        <w:t>osi</w:t>
      </w:r>
      <w:r w:rsidRPr="0034045C">
        <w:rPr>
          <w:rFonts w:asciiTheme="minorHAnsi" w:hAnsiTheme="minorHAnsi" w:cstheme="minorHAnsi"/>
          <w:sz w:val="24"/>
          <w:szCs w:val="24"/>
        </w:rPr>
        <w:t xml:space="preserve"> wszelkie koszty związane z przygotowaniem i złożeniem oferty.</w:t>
      </w:r>
    </w:p>
    <w:p w14:paraId="4FFAA7F5" w14:textId="492D252D" w:rsidR="005A1FD7" w:rsidRPr="0034045C" w:rsidRDefault="005A1FD7" w:rsidP="000C3EE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Wszelkie poprawki lub zmiany w tekście oferty muszą być wyraźnie oznaczone i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parafowane przez osobę lub osoby upoważnione do reprezentowania firmy.</w:t>
      </w:r>
    </w:p>
    <w:p w14:paraId="762FA58B" w14:textId="36E517EC" w:rsidR="009025A8" w:rsidRPr="0034045C" w:rsidRDefault="005A1FD7" w:rsidP="000C3EE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68EA7221" w14:textId="77777777" w:rsidR="00C36AF5" w:rsidRPr="004A5B27" w:rsidRDefault="00C36AF5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8B" w14:textId="26D7F3BC" w:rsidR="00442D8F" w:rsidRPr="0034045C" w:rsidRDefault="00442D8F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 xml:space="preserve">Rozdział </w:t>
      </w:r>
      <w:r w:rsidR="00B759AA">
        <w:rPr>
          <w:rFonts w:asciiTheme="minorHAnsi" w:hAnsiTheme="minorHAnsi" w:cstheme="minorHAnsi"/>
          <w:b/>
          <w:sz w:val="24"/>
          <w:szCs w:val="24"/>
        </w:rPr>
        <w:t>I</w:t>
      </w:r>
      <w:r w:rsidR="00952EAD" w:rsidRPr="0034045C">
        <w:rPr>
          <w:rFonts w:asciiTheme="minorHAnsi" w:hAnsiTheme="minorHAnsi" w:cstheme="minorHAnsi"/>
          <w:b/>
          <w:sz w:val="24"/>
          <w:szCs w:val="24"/>
        </w:rPr>
        <w:t>X</w:t>
      </w:r>
    </w:p>
    <w:p w14:paraId="6063468E" w14:textId="60BBED8C" w:rsidR="00CC7863" w:rsidRPr="0034045C" w:rsidRDefault="00442D8F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Miejsce</w:t>
      </w:r>
      <w:r w:rsidR="000F0B95" w:rsidRPr="0034045C">
        <w:rPr>
          <w:rFonts w:asciiTheme="minorHAnsi" w:hAnsiTheme="minorHAnsi" w:cstheme="minorHAnsi"/>
          <w:b/>
          <w:sz w:val="24"/>
          <w:szCs w:val="24"/>
        </w:rPr>
        <w:t xml:space="preserve">, sposób i </w:t>
      </w:r>
      <w:r w:rsidRPr="0034045C">
        <w:rPr>
          <w:rFonts w:asciiTheme="minorHAnsi" w:hAnsiTheme="minorHAnsi" w:cstheme="minorHAnsi"/>
          <w:b/>
          <w:sz w:val="24"/>
          <w:szCs w:val="24"/>
        </w:rPr>
        <w:t>termin składania ofert</w:t>
      </w:r>
    </w:p>
    <w:p w14:paraId="5EE2BD94" w14:textId="46F39814" w:rsidR="007824BD" w:rsidRPr="0034045C" w:rsidRDefault="00DD3CA1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34045C">
        <w:rPr>
          <w:rFonts w:asciiTheme="minorHAnsi" w:hAnsiTheme="minorHAnsi" w:cstheme="minorHAnsi"/>
          <w:bCs/>
          <w:sz w:val="24"/>
          <w:szCs w:val="24"/>
        </w:rPr>
        <w:t xml:space="preserve">Ofertę </w:t>
      </w:r>
      <w:r w:rsidR="00A40A68" w:rsidRPr="0034045C">
        <w:rPr>
          <w:rFonts w:asciiTheme="minorHAnsi" w:hAnsiTheme="minorHAnsi" w:cstheme="minorHAnsi"/>
          <w:bCs/>
          <w:sz w:val="24"/>
          <w:szCs w:val="24"/>
        </w:rPr>
        <w:t xml:space="preserve">należy złożyć </w:t>
      </w:r>
      <w:r w:rsidR="007824BD" w:rsidRPr="0034045C">
        <w:rPr>
          <w:rFonts w:asciiTheme="minorHAnsi" w:hAnsiTheme="minorHAnsi" w:cstheme="minorHAnsi"/>
          <w:bCs/>
          <w:sz w:val="24"/>
          <w:szCs w:val="24"/>
        </w:rPr>
        <w:t>przez stronę internetową</w:t>
      </w:r>
      <w:r w:rsidR="004D34A0" w:rsidRPr="0034045C">
        <w:rPr>
          <w:rFonts w:asciiTheme="minorHAnsi" w:hAnsiTheme="minorHAnsi" w:cstheme="minorHAnsi"/>
          <w:b/>
          <w:sz w:val="24"/>
          <w:szCs w:val="24"/>
        </w:rPr>
        <w:t xml:space="preserve"> </w:t>
      </w:r>
      <w:hyperlink r:id="rId11" w:history="1">
        <w:r w:rsidR="004D34A0" w:rsidRPr="0034045C">
          <w:rPr>
            <w:rStyle w:val="Hipercze"/>
            <w:rFonts w:asciiTheme="minorHAnsi" w:hAnsiTheme="minorHAnsi" w:cstheme="minorHAnsi"/>
            <w:sz w:val="24"/>
            <w:szCs w:val="24"/>
          </w:rPr>
          <w:t>https://bazakonkurencyjnosci.funduszeeuropejskie.gov.pl/</w:t>
        </w:r>
      </w:hyperlink>
      <w:r w:rsidR="005D706A" w:rsidRPr="0034045C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>, zwan</w:t>
      </w:r>
      <w:r w:rsidR="003E264E" w:rsidRPr="0034045C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>ą</w:t>
      </w:r>
      <w:r w:rsidR="005D706A" w:rsidRPr="0034045C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7ED54EB8" w14:textId="77777777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5839F230" w14:textId="77777777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lastRenderedPageBreak/>
        <w:t xml:space="preserve">Ofertę należy złożyć przechodząc do sekcji „Oferty” na stronie przedmiotowego postępowania, a następnie wcisnąć przycisk „Utwórz ofertę”. </w:t>
      </w:r>
    </w:p>
    <w:p w14:paraId="420CF354" w14:textId="3E0C6208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Po kliknięciu „Utwórz ofertę” wyświetlony zostanie formularz oferty, składający się z</w:t>
      </w:r>
      <w:r w:rsidR="00957D10"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 </w:t>
      </w: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trzech części:</w:t>
      </w:r>
    </w:p>
    <w:p w14:paraId="1A5719D9" w14:textId="77777777" w:rsidR="00957D10" w:rsidRPr="0034045C" w:rsidRDefault="000F0B95" w:rsidP="000C3EE7">
      <w:pPr>
        <w:pStyle w:val="Akapitzlist"/>
        <w:numPr>
          <w:ilvl w:val="0"/>
          <w:numId w:val="43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dane podmiotu,</w:t>
      </w:r>
    </w:p>
    <w:p w14:paraId="5765D9D5" w14:textId="77777777" w:rsidR="00957D10" w:rsidRPr="0034045C" w:rsidRDefault="000F0B95" w:rsidP="000C3EE7">
      <w:pPr>
        <w:pStyle w:val="Akapitzlist"/>
        <w:numPr>
          <w:ilvl w:val="0"/>
          <w:numId w:val="43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dane oferty,</w:t>
      </w:r>
    </w:p>
    <w:p w14:paraId="67D258B6" w14:textId="57A105BC" w:rsidR="000F0B95" w:rsidRPr="0034045C" w:rsidRDefault="000F0B95" w:rsidP="000C3EE7">
      <w:pPr>
        <w:pStyle w:val="Akapitzlist"/>
        <w:numPr>
          <w:ilvl w:val="0"/>
          <w:numId w:val="43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załączniki.</w:t>
      </w:r>
    </w:p>
    <w:p w14:paraId="0BA23F39" w14:textId="5442E531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Dane podmiotu zostaną uzupełnione automatycznie na podstawie danych wprowadzonych w sekcji „Dane podmiotu” w zakładce „Mój profil” na koncie Wykonawcy w Bazie Konkurencyjności.</w:t>
      </w:r>
    </w:p>
    <w:p w14:paraId="6A601FE8" w14:textId="77777777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 xml:space="preserve">W danych oferty należy podać jedynie cenę brutto zaoferowaną za wykonanie całości zamówienia. </w:t>
      </w:r>
    </w:p>
    <w:p w14:paraId="04B4FBF3" w14:textId="58A3326B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Po uzupełnienie danych oferty należy dodać załączniki.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W przypadku braku wypełnienia pól z ceną lub nazwą załącznika oferta nie zostanie złożona. System nie wyświetla dodatkowego komunikatu o niepowodzeniu, natomiast należy sprawdzić czy żadne z</w:t>
      </w:r>
      <w:r w:rsidR="00957D10"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 </w:t>
      </w: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wymaganych pól nie jest puste. Nieuzupełnionym miejscom towarzyszy informacja: „Ta wartość nie powinna być pusta.".</w:t>
      </w:r>
    </w:p>
    <w:p w14:paraId="0294C501" w14:textId="1B3591F3" w:rsidR="000F0B95" w:rsidRPr="0034045C" w:rsidRDefault="000F0B95" w:rsidP="000C3EE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34045C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Na końcu należy wcisnąć przycisk „Złóż ofertę”.</w:t>
      </w:r>
    </w:p>
    <w:p w14:paraId="5EE2BD95" w14:textId="7E60F945" w:rsidR="002A334D" w:rsidRPr="00AC02DA" w:rsidRDefault="00E044EF" w:rsidP="000C3EE7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/>
          <w:sz w:val="24"/>
          <w:szCs w:val="24"/>
        </w:rPr>
      </w:pPr>
      <w:r w:rsidRPr="00AC02DA">
        <w:rPr>
          <w:rFonts w:asciiTheme="minorHAnsi" w:hAnsiTheme="minorHAnsi" w:cstheme="minorHAnsi"/>
          <w:bCs/>
          <w:sz w:val="24"/>
          <w:szCs w:val="24"/>
        </w:rPr>
        <w:t xml:space="preserve">Ofertę należy złożyć </w:t>
      </w:r>
      <w:r w:rsidR="005248BB" w:rsidRPr="00D147C7">
        <w:rPr>
          <w:rFonts w:asciiTheme="minorHAnsi" w:hAnsiTheme="minorHAnsi" w:cstheme="minorHAnsi"/>
          <w:b/>
          <w:sz w:val="24"/>
          <w:szCs w:val="24"/>
        </w:rPr>
        <w:t xml:space="preserve">do </w:t>
      </w:r>
      <w:r w:rsidR="00D147C7" w:rsidRPr="00D147C7">
        <w:rPr>
          <w:rFonts w:asciiTheme="minorHAnsi" w:hAnsiTheme="minorHAnsi" w:cstheme="minorHAnsi"/>
          <w:b/>
          <w:sz w:val="24"/>
          <w:szCs w:val="24"/>
        </w:rPr>
        <w:t>03.02.</w:t>
      </w:r>
      <w:r w:rsidR="00636208" w:rsidRPr="00D147C7">
        <w:rPr>
          <w:rFonts w:asciiTheme="minorHAnsi" w:hAnsiTheme="minorHAnsi" w:cstheme="minorHAnsi"/>
          <w:b/>
          <w:sz w:val="24"/>
          <w:szCs w:val="24"/>
        </w:rPr>
        <w:t>202</w:t>
      </w:r>
      <w:r w:rsidR="00053C29" w:rsidRPr="00D147C7">
        <w:rPr>
          <w:rFonts w:asciiTheme="minorHAnsi" w:hAnsiTheme="minorHAnsi" w:cstheme="minorHAnsi"/>
          <w:b/>
          <w:sz w:val="24"/>
          <w:szCs w:val="24"/>
        </w:rPr>
        <w:t>6</w:t>
      </w:r>
      <w:r w:rsidR="00636208" w:rsidRPr="00D147C7">
        <w:rPr>
          <w:rFonts w:asciiTheme="minorHAnsi" w:hAnsiTheme="minorHAnsi" w:cstheme="minorHAnsi"/>
          <w:b/>
          <w:sz w:val="24"/>
          <w:szCs w:val="24"/>
        </w:rPr>
        <w:t xml:space="preserve"> r., do godziny 10:00.</w:t>
      </w:r>
    </w:p>
    <w:p w14:paraId="5EE2BD97" w14:textId="226EDB47" w:rsidR="00442D8F" w:rsidRPr="0034045C" w:rsidRDefault="0077752B" w:rsidP="000C3EE7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może przed </w:t>
      </w:r>
      <w:r w:rsidRPr="0034045C">
        <w:rPr>
          <w:rFonts w:asciiTheme="minorHAnsi" w:hAnsiTheme="minorHAnsi" w:cstheme="minorHAnsi"/>
          <w:sz w:val="24"/>
          <w:szCs w:val="24"/>
        </w:rPr>
        <w:t>upływem terminu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składania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ofert zmienić lub wycofać swoją ofertę.</w:t>
      </w:r>
    </w:p>
    <w:p w14:paraId="5EE2BD98" w14:textId="251A718F" w:rsidR="00442D8F" w:rsidRPr="0034045C" w:rsidRDefault="00C272D8" w:rsidP="000C3EE7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W toku badania i oceny ofert Zamawiający może żądać od </w:t>
      </w:r>
      <w:r w:rsidR="0077752B" w:rsidRPr="0034045C">
        <w:rPr>
          <w:rFonts w:asciiTheme="minorHAnsi" w:hAnsiTheme="minorHAnsi" w:cstheme="minorHAnsi"/>
          <w:sz w:val="24"/>
          <w:szCs w:val="24"/>
        </w:rPr>
        <w:t>wykonawców</w:t>
      </w:r>
      <w:r w:rsidRPr="0034045C">
        <w:rPr>
          <w:rFonts w:asciiTheme="minorHAnsi" w:hAnsiTheme="minorHAnsi" w:cstheme="minorHAnsi"/>
          <w:sz w:val="24"/>
          <w:szCs w:val="24"/>
        </w:rPr>
        <w:t xml:space="preserve"> wyjaśnień dotyczących treści złożonych ofert.</w:t>
      </w:r>
    </w:p>
    <w:p w14:paraId="1B59EDF4" w14:textId="77777777" w:rsidR="00FB423C" w:rsidRPr="0034045C" w:rsidRDefault="00FB423C" w:rsidP="000C3EE7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56593CA0" w14:textId="45AE44D2" w:rsidR="00C90C36" w:rsidRPr="0034045C" w:rsidRDefault="00442D8F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</w:p>
    <w:p w14:paraId="5EE2BD9F" w14:textId="6F4F424B" w:rsidR="00C272D8" w:rsidRPr="0034045C" w:rsidRDefault="00442D8F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bookmarkStart w:id="7" w:name="_Hlk98056880"/>
      <w:r w:rsidRPr="0034045C">
        <w:rPr>
          <w:rFonts w:asciiTheme="minorHAnsi" w:hAnsiTheme="minorHAnsi" w:cstheme="minorHAnsi"/>
          <w:b/>
          <w:sz w:val="24"/>
          <w:szCs w:val="24"/>
        </w:rPr>
        <w:t>Dokumenty, jakie Wykonawca powinien załączyć do oferty</w:t>
      </w:r>
      <w:bookmarkEnd w:id="7"/>
    </w:p>
    <w:p w14:paraId="0EF5CA0C" w14:textId="77777777" w:rsidR="009E74DE" w:rsidRPr="0034045C" w:rsidRDefault="00C272D8" w:rsidP="000C3EE7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wymaga</w:t>
      </w:r>
      <w:r w:rsidR="00AD5A56" w:rsidRPr="0034045C">
        <w:rPr>
          <w:rFonts w:asciiTheme="minorHAnsi" w:hAnsiTheme="minorHAnsi" w:cstheme="minorHAnsi"/>
          <w:sz w:val="24"/>
          <w:szCs w:val="24"/>
        </w:rPr>
        <w:t>, aby do oferty zostały dołączone następujące dokumenty:</w:t>
      </w:r>
    </w:p>
    <w:p w14:paraId="75A2301B" w14:textId="3403C8E1" w:rsidR="00416A71" w:rsidRPr="0034045C" w:rsidRDefault="007C7D3D" w:rsidP="000C3EE7">
      <w:pPr>
        <w:pStyle w:val="Akapitzlist"/>
        <w:numPr>
          <w:ilvl w:val="0"/>
          <w:numId w:val="1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p</w:t>
      </w:r>
      <w:r w:rsidR="00BE49DD" w:rsidRPr="0034045C">
        <w:rPr>
          <w:rFonts w:asciiTheme="minorHAnsi" w:hAnsiTheme="minorHAnsi" w:cstheme="minorHAnsi"/>
          <w:sz w:val="24"/>
          <w:szCs w:val="24"/>
        </w:rPr>
        <w:t>ełnomocnictwo</w:t>
      </w:r>
      <w:r w:rsidR="00416A71" w:rsidRPr="0034045C">
        <w:rPr>
          <w:rFonts w:asciiTheme="minorHAnsi" w:hAnsiTheme="minorHAnsi" w:cstheme="minorHAnsi"/>
          <w:sz w:val="24"/>
          <w:szCs w:val="24"/>
        </w:rPr>
        <w:t xml:space="preserve"> lub inny dokument potwierdzający umocowanie do reprezentowania wykonawcy lub wykonawców wspólnie ubiegających się o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="00416A71" w:rsidRPr="0034045C">
        <w:rPr>
          <w:rFonts w:asciiTheme="minorHAnsi" w:hAnsiTheme="minorHAnsi" w:cstheme="minorHAnsi"/>
          <w:sz w:val="24"/>
          <w:szCs w:val="24"/>
        </w:rPr>
        <w:t xml:space="preserve">udzielenie zamówienia, o ile </w:t>
      </w:r>
      <w:r w:rsidR="00416A71" w:rsidRPr="0034045C">
        <w:rPr>
          <w:rFonts w:asciiTheme="minorHAnsi" w:hAnsiTheme="minorHAnsi" w:cstheme="minorHAnsi"/>
          <w:sz w:val="24"/>
          <w:szCs w:val="24"/>
        </w:rPr>
        <w:lastRenderedPageBreak/>
        <w:t>nie wynika ono z Krajowego Rejestru Sądowego, Centralnej Ewidencji i Informacji o Działalności Gospodarczej lub innego właściwego rejestru (jeżeli dotyczy);</w:t>
      </w:r>
    </w:p>
    <w:p w14:paraId="1E50F2D1" w14:textId="20A6C1B5" w:rsidR="00FE0D4D" w:rsidRPr="0034045C" w:rsidRDefault="00FE0D4D" w:rsidP="000C3EE7">
      <w:pPr>
        <w:pStyle w:val="Akapitzlist"/>
        <w:numPr>
          <w:ilvl w:val="0"/>
          <w:numId w:val="1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oświadczenie o niepodleganiu wykluczeniu z postępowania – sporządzone zgodnie ze wzorem stanowiącym załącznik nr </w:t>
      </w:r>
      <w:r w:rsidR="00CC1586">
        <w:rPr>
          <w:rFonts w:asciiTheme="minorHAnsi" w:hAnsiTheme="minorHAnsi" w:cstheme="minorHAnsi"/>
          <w:sz w:val="24"/>
          <w:szCs w:val="24"/>
        </w:rPr>
        <w:t>3</w:t>
      </w:r>
      <w:r w:rsidRPr="0034045C">
        <w:rPr>
          <w:rFonts w:asciiTheme="minorHAnsi" w:hAnsiTheme="minorHAnsi" w:cstheme="minorHAnsi"/>
          <w:sz w:val="24"/>
          <w:szCs w:val="24"/>
        </w:rPr>
        <w:t xml:space="preserve"> do zapytania ofertowego;</w:t>
      </w:r>
      <w:r w:rsidR="00E47B84" w:rsidRPr="0034045C">
        <w:rPr>
          <w:rFonts w:asciiTheme="minorHAnsi" w:hAnsiTheme="minorHAnsi" w:cstheme="minorHAnsi"/>
          <w:sz w:val="24"/>
          <w:szCs w:val="24"/>
        </w:rPr>
        <w:t xml:space="preserve"> w przypadku wykonawców wspólnie ubiegających się o udzielenie zamówienia</w:t>
      </w:r>
      <w:r w:rsidR="00915150" w:rsidRPr="0034045C">
        <w:rPr>
          <w:rFonts w:asciiTheme="minorHAnsi" w:hAnsiTheme="minorHAnsi" w:cstheme="minorHAnsi"/>
          <w:sz w:val="24"/>
          <w:szCs w:val="24"/>
        </w:rPr>
        <w:t xml:space="preserve"> oświadczenie składa każdy z tych wykonawców</w:t>
      </w:r>
      <w:r w:rsidR="006A7912">
        <w:rPr>
          <w:rFonts w:asciiTheme="minorHAnsi" w:hAnsiTheme="minorHAnsi" w:cstheme="minorHAnsi"/>
          <w:sz w:val="24"/>
          <w:szCs w:val="24"/>
        </w:rPr>
        <w:t>.</w:t>
      </w:r>
    </w:p>
    <w:p w14:paraId="57A2E8C6" w14:textId="5C61A713" w:rsidR="00915150" w:rsidRPr="0034045C" w:rsidRDefault="00BE49DD" w:rsidP="000C3EE7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Jeżeli Wykonawca, którego oferta została </w:t>
      </w:r>
      <w:r w:rsidR="0002291A" w:rsidRPr="0034045C">
        <w:rPr>
          <w:rFonts w:asciiTheme="minorHAnsi" w:hAnsiTheme="minorHAnsi" w:cstheme="minorHAnsi"/>
          <w:sz w:val="24"/>
          <w:szCs w:val="24"/>
        </w:rPr>
        <w:t xml:space="preserve">najwyżej </w:t>
      </w:r>
      <w:r w:rsidRPr="0034045C">
        <w:rPr>
          <w:rFonts w:asciiTheme="minorHAnsi" w:hAnsiTheme="minorHAnsi" w:cstheme="minorHAnsi"/>
          <w:sz w:val="24"/>
          <w:szCs w:val="24"/>
        </w:rPr>
        <w:t>oceniona</w:t>
      </w:r>
      <w:r w:rsidR="0002291A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nie złoży</w:t>
      </w:r>
      <w:r w:rsidR="000C6B8C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E5771E" w:rsidRPr="0034045C">
        <w:rPr>
          <w:rFonts w:asciiTheme="minorHAnsi" w:hAnsiTheme="minorHAnsi" w:cstheme="minorHAnsi"/>
          <w:sz w:val="24"/>
          <w:szCs w:val="24"/>
        </w:rPr>
        <w:t>dokumentów, o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="00E5771E" w:rsidRPr="0034045C">
        <w:rPr>
          <w:rFonts w:asciiTheme="minorHAnsi" w:hAnsiTheme="minorHAnsi" w:cstheme="minorHAnsi"/>
          <w:sz w:val="24"/>
          <w:szCs w:val="24"/>
        </w:rPr>
        <w:t>których mowa w pkt 1</w:t>
      </w:r>
      <w:r w:rsidRPr="0034045C">
        <w:rPr>
          <w:rFonts w:asciiTheme="minorHAnsi" w:hAnsiTheme="minorHAnsi" w:cstheme="minorHAnsi"/>
          <w:sz w:val="24"/>
          <w:szCs w:val="24"/>
        </w:rPr>
        <w:t xml:space="preserve"> lub gdy dokumenty te </w:t>
      </w:r>
      <w:r w:rsidR="000C6B8C" w:rsidRPr="0034045C">
        <w:rPr>
          <w:rFonts w:asciiTheme="minorHAnsi" w:hAnsiTheme="minorHAnsi" w:cstheme="minorHAnsi"/>
          <w:sz w:val="24"/>
          <w:szCs w:val="24"/>
        </w:rPr>
        <w:t xml:space="preserve">będą </w:t>
      </w:r>
      <w:r w:rsidRPr="0034045C">
        <w:rPr>
          <w:rFonts w:asciiTheme="minorHAnsi" w:hAnsiTheme="minorHAnsi" w:cstheme="minorHAnsi"/>
          <w:sz w:val="24"/>
          <w:szCs w:val="24"/>
        </w:rPr>
        <w:t xml:space="preserve">niekompletne, </w:t>
      </w:r>
      <w:r w:rsidR="000C6B8C" w:rsidRPr="0034045C">
        <w:rPr>
          <w:rFonts w:asciiTheme="minorHAnsi" w:hAnsiTheme="minorHAnsi" w:cstheme="minorHAnsi"/>
          <w:sz w:val="24"/>
          <w:szCs w:val="24"/>
        </w:rPr>
        <w:t xml:space="preserve">będą </w:t>
      </w:r>
      <w:r w:rsidRPr="0034045C">
        <w:rPr>
          <w:rFonts w:asciiTheme="minorHAnsi" w:hAnsiTheme="minorHAnsi" w:cstheme="minorHAnsi"/>
          <w:sz w:val="24"/>
          <w:szCs w:val="24"/>
        </w:rPr>
        <w:t>zawiera</w:t>
      </w:r>
      <w:r w:rsidR="000C6B8C" w:rsidRPr="0034045C">
        <w:rPr>
          <w:rFonts w:asciiTheme="minorHAnsi" w:hAnsiTheme="minorHAnsi" w:cstheme="minorHAnsi"/>
          <w:sz w:val="24"/>
          <w:szCs w:val="24"/>
        </w:rPr>
        <w:t>ć</w:t>
      </w:r>
      <w:r w:rsidRPr="0034045C">
        <w:rPr>
          <w:rFonts w:asciiTheme="minorHAnsi" w:hAnsiTheme="minorHAnsi" w:cstheme="minorHAnsi"/>
          <w:sz w:val="24"/>
          <w:szCs w:val="24"/>
        </w:rPr>
        <w:t xml:space="preserve"> błędy lub budz</w:t>
      </w:r>
      <w:r w:rsidR="000C6B8C" w:rsidRPr="0034045C">
        <w:rPr>
          <w:rFonts w:asciiTheme="minorHAnsi" w:hAnsiTheme="minorHAnsi" w:cstheme="minorHAnsi"/>
          <w:sz w:val="24"/>
          <w:szCs w:val="24"/>
        </w:rPr>
        <w:t xml:space="preserve">ić </w:t>
      </w:r>
      <w:r w:rsidRPr="0034045C">
        <w:rPr>
          <w:rFonts w:asciiTheme="minorHAnsi" w:hAnsiTheme="minorHAnsi" w:cstheme="minorHAnsi"/>
          <w:sz w:val="24"/>
          <w:szCs w:val="24"/>
        </w:rPr>
        <w:t xml:space="preserve">wątpliwości, Zamawiający wezwie </w:t>
      </w:r>
      <w:r w:rsidR="00DC35FE" w:rsidRPr="0034045C">
        <w:rPr>
          <w:rFonts w:asciiTheme="minorHAnsi" w:hAnsiTheme="minorHAnsi" w:cstheme="minorHAnsi"/>
          <w:sz w:val="24"/>
          <w:szCs w:val="24"/>
        </w:rPr>
        <w:t xml:space="preserve">jednokrotnie </w:t>
      </w:r>
      <w:r w:rsidRPr="0034045C">
        <w:rPr>
          <w:rFonts w:asciiTheme="minorHAnsi" w:hAnsiTheme="minorHAnsi" w:cstheme="minorHAnsi"/>
          <w:sz w:val="24"/>
          <w:szCs w:val="24"/>
        </w:rPr>
        <w:t>Wykonawcę do ich</w:t>
      </w:r>
      <w:r w:rsidR="00B16DE7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złożenia, uzupełnienia, poprawienia lub udzielenia wyjaśnień w wyznaczonym terminie, chyba, że mimo ich złożenia uzupełnienia, poprawienia lub udzielenia wyjaśnień oferta Wykonawcy podlega</w:t>
      </w:r>
      <w:r w:rsidR="003D689F" w:rsidRPr="0034045C">
        <w:rPr>
          <w:rFonts w:asciiTheme="minorHAnsi" w:hAnsiTheme="minorHAnsi" w:cstheme="minorHAnsi"/>
          <w:sz w:val="24"/>
          <w:szCs w:val="24"/>
        </w:rPr>
        <w:t>łaby</w:t>
      </w:r>
      <w:r w:rsidRPr="0034045C">
        <w:rPr>
          <w:rFonts w:asciiTheme="minorHAnsi" w:hAnsiTheme="minorHAnsi" w:cstheme="minorHAnsi"/>
          <w:sz w:val="24"/>
          <w:szCs w:val="24"/>
        </w:rPr>
        <w:t xml:space="preserve"> odrzuceniu lub konieczne </w:t>
      </w:r>
      <w:r w:rsidR="003D689F" w:rsidRPr="0034045C">
        <w:rPr>
          <w:rFonts w:asciiTheme="minorHAnsi" w:hAnsiTheme="minorHAnsi" w:cstheme="minorHAnsi"/>
          <w:sz w:val="24"/>
          <w:szCs w:val="24"/>
        </w:rPr>
        <w:t xml:space="preserve">byłoby </w:t>
      </w:r>
      <w:r w:rsidRPr="0034045C">
        <w:rPr>
          <w:rFonts w:asciiTheme="minorHAnsi" w:hAnsiTheme="minorHAnsi" w:cstheme="minorHAnsi"/>
          <w:sz w:val="24"/>
          <w:szCs w:val="24"/>
        </w:rPr>
        <w:t>unieważnienie postępowania.</w:t>
      </w:r>
      <w:r w:rsidR="002B4400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022CF5" w:rsidRPr="0034045C">
        <w:rPr>
          <w:rFonts w:asciiTheme="minorHAnsi" w:hAnsiTheme="minorHAnsi" w:cstheme="minorHAnsi"/>
          <w:sz w:val="24"/>
          <w:szCs w:val="24"/>
        </w:rPr>
        <w:t>W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="00022CF5" w:rsidRPr="0034045C">
        <w:rPr>
          <w:rFonts w:asciiTheme="minorHAnsi" w:hAnsiTheme="minorHAnsi" w:cstheme="minorHAnsi"/>
          <w:sz w:val="24"/>
          <w:szCs w:val="24"/>
        </w:rPr>
        <w:t xml:space="preserve">przypadku </w:t>
      </w:r>
      <w:r w:rsidR="00591A14" w:rsidRPr="0034045C">
        <w:rPr>
          <w:rFonts w:asciiTheme="minorHAnsi" w:hAnsiTheme="minorHAnsi" w:cstheme="minorHAnsi"/>
          <w:sz w:val="24"/>
          <w:szCs w:val="24"/>
        </w:rPr>
        <w:t>przedłożenia dokumentów na wezwanie zamawiającego, o którym mowa w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="00591A14" w:rsidRPr="0034045C">
        <w:rPr>
          <w:rFonts w:asciiTheme="minorHAnsi" w:hAnsiTheme="minorHAnsi" w:cstheme="minorHAnsi"/>
          <w:sz w:val="24"/>
          <w:szCs w:val="24"/>
        </w:rPr>
        <w:t xml:space="preserve">zdaniu poprzednim, </w:t>
      </w:r>
      <w:r w:rsidR="00B440B6" w:rsidRPr="0034045C">
        <w:rPr>
          <w:rFonts w:asciiTheme="minorHAnsi" w:hAnsiTheme="minorHAnsi" w:cstheme="minorHAnsi"/>
          <w:sz w:val="24"/>
          <w:szCs w:val="24"/>
        </w:rPr>
        <w:t xml:space="preserve">Zamawiający </w:t>
      </w:r>
      <w:r w:rsidR="0026795B" w:rsidRPr="0034045C">
        <w:rPr>
          <w:rFonts w:asciiTheme="minorHAnsi" w:hAnsiTheme="minorHAnsi" w:cstheme="minorHAnsi"/>
          <w:sz w:val="24"/>
          <w:szCs w:val="24"/>
        </w:rPr>
        <w:t>wezwie wykonawcę ponownie do ich przedłożenia</w:t>
      </w:r>
      <w:r w:rsidR="003E7065" w:rsidRPr="0034045C">
        <w:rPr>
          <w:rFonts w:asciiTheme="minorHAnsi" w:hAnsiTheme="minorHAnsi" w:cstheme="minorHAnsi"/>
          <w:sz w:val="24"/>
          <w:szCs w:val="24"/>
        </w:rPr>
        <w:t xml:space="preserve"> w</w:t>
      </w:r>
      <w:r w:rsidR="00957D10" w:rsidRPr="0034045C">
        <w:rPr>
          <w:rFonts w:asciiTheme="minorHAnsi" w:hAnsiTheme="minorHAnsi" w:cstheme="minorHAnsi"/>
          <w:sz w:val="24"/>
          <w:szCs w:val="24"/>
        </w:rPr>
        <w:t> </w:t>
      </w:r>
      <w:r w:rsidR="003E7065" w:rsidRPr="0034045C">
        <w:rPr>
          <w:rFonts w:asciiTheme="minorHAnsi" w:hAnsiTheme="minorHAnsi" w:cstheme="minorHAnsi"/>
          <w:sz w:val="24"/>
          <w:szCs w:val="24"/>
        </w:rPr>
        <w:t>wyznaczonym terminie</w:t>
      </w:r>
      <w:r w:rsidR="0026795B" w:rsidRPr="0034045C">
        <w:rPr>
          <w:rFonts w:asciiTheme="minorHAnsi" w:hAnsiTheme="minorHAnsi" w:cstheme="minorHAnsi"/>
          <w:sz w:val="24"/>
          <w:szCs w:val="24"/>
        </w:rPr>
        <w:t xml:space="preserve">, o ile pojawią się nowe, wcześniej nie </w:t>
      </w:r>
      <w:r w:rsidR="002D1BF5" w:rsidRPr="0034045C">
        <w:rPr>
          <w:rFonts w:asciiTheme="minorHAnsi" w:hAnsiTheme="minorHAnsi" w:cstheme="minorHAnsi"/>
          <w:sz w:val="24"/>
          <w:szCs w:val="24"/>
        </w:rPr>
        <w:t xml:space="preserve">zidentyfikowane nieprawidłowości. Zasadę, o której mowa w zdaniu poprzednim, stosuje się odpowiednio </w:t>
      </w:r>
      <w:r w:rsidR="00160D1C" w:rsidRPr="0034045C">
        <w:rPr>
          <w:rFonts w:asciiTheme="minorHAnsi" w:hAnsiTheme="minorHAnsi" w:cstheme="minorHAnsi"/>
          <w:sz w:val="24"/>
          <w:szCs w:val="24"/>
        </w:rPr>
        <w:t>w przypadku składania kolejnych dokumentów.</w:t>
      </w:r>
    </w:p>
    <w:p w14:paraId="10D5218F" w14:textId="77777777" w:rsidR="00C57181" w:rsidRPr="0034045C" w:rsidRDefault="00C57181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AB" w14:textId="462FBC66" w:rsidR="00DE634A" w:rsidRPr="0034045C" w:rsidRDefault="00DE634A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  <w:r w:rsidR="00B501D5" w:rsidRPr="0034045C">
        <w:rPr>
          <w:rFonts w:asciiTheme="minorHAnsi" w:hAnsiTheme="minorHAnsi" w:cstheme="minorHAnsi"/>
          <w:b/>
          <w:sz w:val="24"/>
          <w:szCs w:val="24"/>
        </w:rPr>
        <w:t>I</w:t>
      </w:r>
    </w:p>
    <w:p w14:paraId="5EE2BDAC" w14:textId="436D3452" w:rsidR="00C272D8" w:rsidRPr="0034045C" w:rsidRDefault="00C272D8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T</w:t>
      </w:r>
      <w:r w:rsidR="00DE634A" w:rsidRPr="0034045C">
        <w:rPr>
          <w:rFonts w:asciiTheme="minorHAnsi" w:hAnsiTheme="minorHAnsi" w:cstheme="minorHAnsi"/>
          <w:b/>
          <w:sz w:val="24"/>
          <w:szCs w:val="24"/>
        </w:rPr>
        <w:t>ermin związania ofertą</w:t>
      </w:r>
    </w:p>
    <w:p w14:paraId="5EE2BDAD" w14:textId="77777777" w:rsidR="00C272D8" w:rsidRPr="0034045C" w:rsidRDefault="00C272D8" w:rsidP="000C3EE7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Termin związania ofertą w niniejszym postępowaniu wynosi 30 dni.</w:t>
      </w:r>
    </w:p>
    <w:p w14:paraId="5EE2BDAE" w14:textId="77777777" w:rsidR="00C272D8" w:rsidRPr="0034045C" w:rsidRDefault="00C272D8" w:rsidP="000C3EE7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24B1D632" w14:textId="5EF6DB3B" w:rsidR="0003044E" w:rsidRPr="0034045C" w:rsidRDefault="00C272D8" w:rsidP="000C3EE7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Bieg terminu związania ofertą rozpoczyna się wraz z upływem terminu składania ofert.</w:t>
      </w:r>
    </w:p>
    <w:p w14:paraId="2D26F4DA" w14:textId="77777777" w:rsidR="00682187" w:rsidRDefault="00682187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0448CFD0" w14:textId="77777777" w:rsidR="00D147C7" w:rsidRDefault="00D147C7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0B2D05C9" w14:textId="77777777" w:rsidR="00D147C7" w:rsidRPr="0034045C" w:rsidRDefault="00D147C7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B0" w14:textId="305B71D1" w:rsidR="00DE634A" w:rsidRPr="0034045C" w:rsidRDefault="00DE634A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lastRenderedPageBreak/>
        <w:t>Rozdział</w:t>
      </w:r>
      <w:r w:rsidR="0001126D" w:rsidRPr="0034045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b/>
          <w:sz w:val="24"/>
          <w:szCs w:val="24"/>
        </w:rPr>
        <w:t>X</w:t>
      </w:r>
      <w:r w:rsidR="00F21BAB" w:rsidRPr="0034045C">
        <w:rPr>
          <w:rFonts w:asciiTheme="minorHAnsi" w:hAnsiTheme="minorHAnsi" w:cstheme="minorHAnsi"/>
          <w:b/>
          <w:sz w:val="24"/>
          <w:szCs w:val="24"/>
        </w:rPr>
        <w:t>I</w:t>
      </w:r>
      <w:r w:rsidR="00C23E4C" w:rsidRPr="0034045C">
        <w:rPr>
          <w:rFonts w:asciiTheme="minorHAnsi" w:hAnsiTheme="minorHAnsi" w:cstheme="minorHAnsi"/>
          <w:b/>
          <w:sz w:val="24"/>
          <w:szCs w:val="24"/>
        </w:rPr>
        <w:t>I</w:t>
      </w:r>
    </w:p>
    <w:p w14:paraId="5EE2BDB1" w14:textId="4F7D1544" w:rsidR="00C272D8" w:rsidRPr="0034045C" w:rsidRDefault="00DE634A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Kryteria oceny ofert</w:t>
      </w:r>
      <w:bookmarkStart w:id="8" w:name="_Hlk535086529"/>
    </w:p>
    <w:bookmarkEnd w:id="8"/>
    <w:p w14:paraId="1C2524CD" w14:textId="2341FEB9" w:rsidR="00015252" w:rsidRDefault="00015252" w:rsidP="00015252">
      <w:pPr>
        <w:pStyle w:val="Akapitzlist"/>
        <w:numPr>
          <w:ilvl w:val="0"/>
          <w:numId w:val="50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 w:rsidRPr="003E4ABC">
        <w:rPr>
          <w:rFonts w:cs="Calibri"/>
          <w:sz w:val="24"/>
          <w:szCs w:val="24"/>
        </w:rPr>
        <w:t>Oferty będą oceniane na podstawie kryterium cen</w:t>
      </w:r>
      <w:r w:rsidR="00E52564">
        <w:rPr>
          <w:rFonts w:cs="Calibri"/>
          <w:sz w:val="24"/>
          <w:szCs w:val="24"/>
        </w:rPr>
        <w:t>y</w:t>
      </w:r>
      <w:r w:rsidR="00EF7CAF">
        <w:rPr>
          <w:rFonts w:cs="Calibri"/>
          <w:sz w:val="24"/>
          <w:szCs w:val="24"/>
        </w:rPr>
        <w:t xml:space="preserve"> o wadze 100 pkt</w:t>
      </w:r>
      <w:r w:rsidRPr="003E4ABC">
        <w:rPr>
          <w:rFonts w:cs="Calibri"/>
          <w:sz w:val="24"/>
          <w:szCs w:val="24"/>
        </w:rPr>
        <w:t>.</w:t>
      </w:r>
    </w:p>
    <w:p w14:paraId="58018C3C" w14:textId="77777777" w:rsidR="00015252" w:rsidRPr="003E4ABC" w:rsidRDefault="00015252" w:rsidP="00015252">
      <w:pPr>
        <w:pStyle w:val="Akapitzlist"/>
        <w:numPr>
          <w:ilvl w:val="0"/>
          <w:numId w:val="50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Punkty w kryterium ceny zostaną przyznane za cenę brutto za wykonanie zamówienia. </w:t>
      </w:r>
    </w:p>
    <w:p w14:paraId="7C62B99F" w14:textId="4BCB5819" w:rsidR="00015252" w:rsidRPr="007E757B" w:rsidRDefault="00015252" w:rsidP="007E757B">
      <w:pPr>
        <w:pStyle w:val="Akapitzlist"/>
        <w:numPr>
          <w:ilvl w:val="0"/>
          <w:numId w:val="50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 w:rsidRPr="003E4ABC">
        <w:rPr>
          <w:rFonts w:cs="Calibri"/>
          <w:sz w:val="24"/>
          <w:szCs w:val="24"/>
        </w:rPr>
        <w:t xml:space="preserve">Punkty w kryterium ceny zostaną obliczone według wzoru: </w:t>
      </w:r>
      <w:r w:rsidRPr="007E757B">
        <w:rPr>
          <w:rFonts w:cs="Calibri"/>
          <w:sz w:val="24"/>
          <w:szCs w:val="24"/>
        </w:rPr>
        <w:t xml:space="preserve">C = </w:t>
      </w:r>
      <w:proofErr w:type="spellStart"/>
      <w:r w:rsidRPr="007E757B">
        <w:rPr>
          <w:rFonts w:cs="Calibri"/>
          <w:sz w:val="24"/>
          <w:szCs w:val="24"/>
        </w:rPr>
        <w:t>Cn</w:t>
      </w:r>
      <w:proofErr w:type="spellEnd"/>
      <w:r w:rsidRPr="007E757B">
        <w:rPr>
          <w:rFonts w:cs="Calibri"/>
          <w:sz w:val="24"/>
          <w:szCs w:val="24"/>
        </w:rPr>
        <w:t>/</w:t>
      </w:r>
      <w:proofErr w:type="spellStart"/>
      <w:r w:rsidRPr="007E757B">
        <w:rPr>
          <w:rFonts w:cs="Calibri"/>
          <w:sz w:val="24"/>
          <w:szCs w:val="24"/>
        </w:rPr>
        <w:t>Cb</w:t>
      </w:r>
      <w:proofErr w:type="spellEnd"/>
      <w:r w:rsidRPr="007E757B">
        <w:rPr>
          <w:rFonts w:cs="Calibri"/>
          <w:sz w:val="24"/>
          <w:szCs w:val="24"/>
        </w:rPr>
        <w:t xml:space="preserve"> x 100 pkt, gdzie:</w:t>
      </w:r>
      <w:r w:rsidR="007E757B">
        <w:rPr>
          <w:rFonts w:cs="Calibri"/>
          <w:sz w:val="24"/>
          <w:szCs w:val="24"/>
        </w:rPr>
        <w:t xml:space="preserve"> </w:t>
      </w:r>
      <w:r w:rsidRPr="007E757B">
        <w:rPr>
          <w:rFonts w:cs="Calibri"/>
          <w:sz w:val="24"/>
          <w:szCs w:val="24"/>
        </w:rPr>
        <w:t>C oznacza liczbę punktów uzyskanych w kryterium ceny,</w:t>
      </w:r>
      <w:r w:rsidR="007E757B">
        <w:rPr>
          <w:rFonts w:cs="Calibri"/>
          <w:sz w:val="24"/>
          <w:szCs w:val="24"/>
        </w:rPr>
        <w:t xml:space="preserve"> </w:t>
      </w:r>
      <w:proofErr w:type="spellStart"/>
      <w:r w:rsidRPr="007E757B">
        <w:rPr>
          <w:rFonts w:cs="Calibri"/>
          <w:sz w:val="24"/>
          <w:szCs w:val="24"/>
        </w:rPr>
        <w:t>Cn</w:t>
      </w:r>
      <w:proofErr w:type="spellEnd"/>
      <w:r w:rsidRPr="007E757B">
        <w:rPr>
          <w:rFonts w:cs="Calibri"/>
          <w:sz w:val="24"/>
          <w:szCs w:val="24"/>
        </w:rPr>
        <w:t xml:space="preserve"> - najniższą cenę spośród wszystkich ofert, </w:t>
      </w:r>
      <w:r w:rsidR="007E757B">
        <w:rPr>
          <w:rFonts w:cs="Calibri"/>
          <w:sz w:val="24"/>
          <w:szCs w:val="24"/>
        </w:rPr>
        <w:t xml:space="preserve">a </w:t>
      </w:r>
      <w:proofErr w:type="spellStart"/>
      <w:r w:rsidRPr="007E757B">
        <w:rPr>
          <w:rFonts w:cs="Calibri"/>
          <w:sz w:val="24"/>
          <w:szCs w:val="24"/>
        </w:rPr>
        <w:t>Cb</w:t>
      </w:r>
      <w:proofErr w:type="spellEnd"/>
      <w:r w:rsidRPr="007E757B">
        <w:rPr>
          <w:rFonts w:cs="Calibri"/>
          <w:sz w:val="24"/>
          <w:szCs w:val="24"/>
        </w:rPr>
        <w:t xml:space="preserve"> – cenę oferty badanej.</w:t>
      </w:r>
    </w:p>
    <w:p w14:paraId="7278104E" w14:textId="6C395047" w:rsidR="00015252" w:rsidRDefault="002B24F0" w:rsidP="00015252">
      <w:pPr>
        <w:pStyle w:val="Akapitzlist"/>
        <w:numPr>
          <w:ilvl w:val="0"/>
          <w:numId w:val="50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</w:t>
      </w:r>
      <w:r w:rsidR="00015252" w:rsidRPr="003E4ABC">
        <w:rPr>
          <w:rFonts w:cs="Calibri"/>
          <w:sz w:val="24"/>
          <w:szCs w:val="24"/>
        </w:rPr>
        <w:t>iczba punktów zostanie zaokrąglona do dwóch miejsc po przecinku.</w:t>
      </w:r>
    </w:p>
    <w:p w14:paraId="031670CF" w14:textId="77777777" w:rsidR="00015252" w:rsidRPr="003E4ABC" w:rsidRDefault="00015252" w:rsidP="00015252">
      <w:pPr>
        <w:pStyle w:val="Akapitzlist"/>
        <w:numPr>
          <w:ilvl w:val="0"/>
          <w:numId w:val="50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może otrzymać maksymalnie 100 punktów. </w:t>
      </w:r>
    </w:p>
    <w:p w14:paraId="35F7BF2A" w14:textId="77777777" w:rsidR="00FF15AD" w:rsidRPr="0034045C" w:rsidRDefault="00FF15AD" w:rsidP="000C3EE7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5EE2BDF1" w14:textId="59F885FB" w:rsidR="00DE634A" w:rsidRPr="0034045C" w:rsidRDefault="00DE634A" w:rsidP="000C3EE7">
      <w:pPr>
        <w:pStyle w:val="Akapitzlist"/>
        <w:shd w:val="clear" w:color="auto" w:fill="E7E6E6"/>
        <w:spacing w:after="0"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  <w:r w:rsidR="005F280B" w:rsidRPr="0034045C">
        <w:rPr>
          <w:rFonts w:asciiTheme="minorHAnsi" w:hAnsiTheme="minorHAnsi" w:cstheme="minorHAnsi"/>
          <w:b/>
          <w:sz w:val="24"/>
          <w:szCs w:val="24"/>
        </w:rPr>
        <w:t>I</w:t>
      </w:r>
      <w:r w:rsidR="00AA7897">
        <w:rPr>
          <w:rFonts w:asciiTheme="minorHAnsi" w:hAnsiTheme="minorHAnsi" w:cstheme="minorHAnsi"/>
          <w:b/>
          <w:sz w:val="24"/>
          <w:szCs w:val="24"/>
        </w:rPr>
        <w:t>II</w:t>
      </w:r>
    </w:p>
    <w:p w14:paraId="5EE2BDF2" w14:textId="02384948" w:rsidR="00C272D8" w:rsidRPr="0034045C" w:rsidRDefault="00DE634A" w:rsidP="000C3EE7">
      <w:pPr>
        <w:pStyle w:val="Akapitzlist"/>
        <w:shd w:val="clear" w:color="auto" w:fill="E7E6E6"/>
        <w:spacing w:after="0"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Przesłanki odrzucenia oferty</w:t>
      </w:r>
    </w:p>
    <w:p w14:paraId="5EE2BDF3" w14:textId="299CBA64" w:rsidR="00C272D8" w:rsidRPr="0034045C" w:rsidRDefault="00C272D8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odrzuci ofertę</w:t>
      </w:r>
      <w:r w:rsidR="00F47AE8" w:rsidRPr="0034045C">
        <w:rPr>
          <w:rFonts w:asciiTheme="minorHAnsi" w:hAnsiTheme="minorHAnsi" w:cstheme="minorHAnsi"/>
          <w:sz w:val="24"/>
          <w:szCs w:val="24"/>
        </w:rPr>
        <w:t xml:space="preserve"> Wykonawcy</w:t>
      </w:r>
      <w:r w:rsidRPr="0034045C">
        <w:rPr>
          <w:rFonts w:asciiTheme="minorHAnsi" w:hAnsiTheme="minorHAnsi" w:cstheme="minorHAnsi"/>
          <w:sz w:val="24"/>
          <w:szCs w:val="24"/>
        </w:rPr>
        <w:t xml:space="preserve"> w następujących sytuacjach:</w:t>
      </w:r>
    </w:p>
    <w:p w14:paraId="059CA6FB" w14:textId="77892E85" w:rsidR="00B86F7E" w:rsidRPr="0034045C" w:rsidRDefault="00B86F7E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9" w:name="_Hlk178684163"/>
      <w:r w:rsidRPr="0034045C">
        <w:rPr>
          <w:rFonts w:asciiTheme="minorHAnsi" w:hAnsiTheme="minorHAnsi" w:cstheme="minorHAnsi"/>
          <w:sz w:val="24"/>
          <w:szCs w:val="24"/>
        </w:rPr>
        <w:t>Wykonawca złoży ofertę po upływie terminu składania ofert;</w:t>
      </w:r>
    </w:p>
    <w:p w14:paraId="6EDF0502" w14:textId="64CA9DA0" w:rsidR="000F175C" w:rsidRPr="0034045C" w:rsidRDefault="000F175C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 złoży więcej niż jedną ofertę lub ofertę na wykonanie części zamówienia;</w:t>
      </w:r>
    </w:p>
    <w:p w14:paraId="2C5290F2" w14:textId="0B7491E0" w:rsidR="00B86F7E" w:rsidRPr="0034045C" w:rsidRDefault="00B86F7E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 nie złoży</w:t>
      </w:r>
      <w:r w:rsidR="00A07F87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935205" w:rsidRPr="0034045C">
        <w:rPr>
          <w:rFonts w:asciiTheme="minorHAnsi" w:hAnsiTheme="minorHAnsi" w:cstheme="minorHAnsi"/>
          <w:sz w:val="24"/>
          <w:szCs w:val="24"/>
        </w:rPr>
        <w:t>dokumentów na wezwanie, o którym mowa w rozdziale X pkt 2</w:t>
      </w:r>
      <w:r w:rsidR="00A50CCB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2E84E250" w14:textId="71B02F57" w:rsidR="00A50CCB" w:rsidRPr="0034045C" w:rsidRDefault="00A50CCB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zawierać</w:t>
      </w:r>
      <w:r w:rsidR="00A07F87" w:rsidRPr="0034045C">
        <w:rPr>
          <w:rFonts w:asciiTheme="minorHAnsi" w:hAnsiTheme="minorHAnsi" w:cstheme="minorHAnsi"/>
          <w:sz w:val="24"/>
          <w:szCs w:val="24"/>
        </w:rPr>
        <w:t xml:space="preserve"> będzie warunki </w:t>
      </w:r>
      <w:r w:rsidR="005865A9" w:rsidRPr="0034045C">
        <w:rPr>
          <w:rFonts w:asciiTheme="minorHAnsi" w:hAnsiTheme="minorHAnsi" w:cstheme="minorHAnsi"/>
          <w:sz w:val="24"/>
          <w:szCs w:val="24"/>
        </w:rPr>
        <w:t xml:space="preserve">wykonania zamówienia </w:t>
      </w:r>
      <w:r w:rsidR="00A07F87" w:rsidRPr="0034045C">
        <w:rPr>
          <w:rFonts w:asciiTheme="minorHAnsi" w:hAnsiTheme="minorHAnsi" w:cstheme="minorHAnsi"/>
          <w:sz w:val="24"/>
          <w:szCs w:val="24"/>
        </w:rPr>
        <w:t xml:space="preserve">niezgodne z </w:t>
      </w:r>
      <w:r w:rsidR="00B0629A" w:rsidRPr="0034045C">
        <w:rPr>
          <w:rFonts w:asciiTheme="minorHAnsi" w:hAnsiTheme="minorHAnsi" w:cstheme="minorHAnsi"/>
          <w:sz w:val="24"/>
          <w:szCs w:val="24"/>
        </w:rPr>
        <w:t>zapytaniem ofertowym;</w:t>
      </w:r>
    </w:p>
    <w:p w14:paraId="32AD1574" w14:textId="031444E0" w:rsidR="00CD64E4" w:rsidRPr="0034045C" w:rsidRDefault="00CD64E4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nie zostanie sporządzona zgodnie ze wzorem</w:t>
      </w:r>
      <w:r w:rsidR="006E5324" w:rsidRPr="0034045C">
        <w:rPr>
          <w:rFonts w:asciiTheme="minorHAnsi" w:hAnsiTheme="minorHAnsi" w:cstheme="minorHAnsi"/>
          <w:sz w:val="24"/>
          <w:szCs w:val="24"/>
        </w:rPr>
        <w:t xml:space="preserve">, o którym mowa </w:t>
      </w:r>
      <w:r w:rsidRPr="0034045C">
        <w:rPr>
          <w:rFonts w:asciiTheme="minorHAnsi" w:hAnsiTheme="minorHAnsi" w:cstheme="minorHAnsi"/>
          <w:sz w:val="24"/>
          <w:szCs w:val="24"/>
        </w:rPr>
        <w:t xml:space="preserve">w rozdziale </w:t>
      </w:r>
      <w:r w:rsidR="003E5938">
        <w:rPr>
          <w:rFonts w:asciiTheme="minorHAnsi" w:hAnsiTheme="minorHAnsi" w:cstheme="minorHAnsi"/>
          <w:sz w:val="24"/>
          <w:szCs w:val="24"/>
        </w:rPr>
        <w:t>VIII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3B5883" w:rsidRPr="0034045C">
        <w:rPr>
          <w:rFonts w:asciiTheme="minorHAnsi" w:hAnsiTheme="minorHAnsi" w:cstheme="minorHAnsi"/>
          <w:sz w:val="24"/>
          <w:szCs w:val="24"/>
        </w:rPr>
        <w:t>pkt 2</w:t>
      </w:r>
      <w:r w:rsidRPr="0034045C">
        <w:rPr>
          <w:rFonts w:asciiTheme="minorHAnsi" w:hAnsiTheme="minorHAnsi" w:cstheme="minorHAnsi"/>
          <w:sz w:val="24"/>
          <w:szCs w:val="24"/>
        </w:rPr>
        <w:t>;</w:t>
      </w:r>
    </w:p>
    <w:p w14:paraId="0A1CA738" w14:textId="32D225C8" w:rsidR="00B0629A" w:rsidRPr="0034045C" w:rsidRDefault="005865A9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oferta nie zostanie </w:t>
      </w:r>
      <w:r w:rsidR="00445999" w:rsidRPr="0034045C">
        <w:rPr>
          <w:rFonts w:asciiTheme="minorHAnsi" w:hAnsiTheme="minorHAnsi" w:cstheme="minorHAnsi"/>
          <w:sz w:val="24"/>
          <w:szCs w:val="24"/>
        </w:rPr>
        <w:t xml:space="preserve">sporządzona w formie określonej w rozdziale </w:t>
      </w:r>
      <w:r w:rsidR="003E5938">
        <w:rPr>
          <w:rFonts w:asciiTheme="minorHAnsi" w:hAnsiTheme="minorHAnsi" w:cstheme="minorHAnsi"/>
          <w:sz w:val="24"/>
          <w:szCs w:val="24"/>
        </w:rPr>
        <w:t xml:space="preserve">VIII </w:t>
      </w:r>
      <w:r w:rsidR="006F2FE8" w:rsidRPr="0034045C">
        <w:rPr>
          <w:rFonts w:asciiTheme="minorHAnsi" w:hAnsiTheme="minorHAnsi" w:cstheme="minorHAnsi"/>
          <w:sz w:val="24"/>
          <w:szCs w:val="24"/>
        </w:rPr>
        <w:t>pkt</w:t>
      </w:r>
      <w:r w:rsidR="00445999" w:rsidRPr="0034045C">
        <w:rPr>
          <w:rFonts w:asciiTheme="minorHAnsi" w:hAnsiTheme="minorHAnsi" w:cstheme="minorHAnsi"/>
          <w:sz w:val="24"/>
          <w:szCs w:val="24"/>
        </w:rPr>
        <w:t xml:space="preserve"> 3;</w:t>
      </w:r>
    </w:p>
    <w:p w14:paraId="7678A3C5" w14:textId="2A987F62" w:rsidR="00445999" w:rsidRPr="0034045C" w:rsidRDefault="00445999" w:rsidP="000C3EE7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oferta nie zostanie złożona w sposób określony w </w:t>
      </w:r>
      <w:r w:rsidR="00C42530" w:rsidRPr="0034045C">
        <w:rPr>
          <w:rFonts w:asciiTheme="minorHAnsi" w:hAnsiTheme="minorHAnsi" w:cstheme="minorHAnsi"/>
          <w:sz w:val="24"/>
          <w:szCs w:val="24"/>
        </w:rPr>
        <w:t xml:space="preserve">rozdziale </w:t>
      </w:r>
      <w:r w:rsidR="001A060C">
        <w:rPr>
          <w:rFonts w:asciiTheme="minorHAnsi" w:hAnsiTheme="minorHAnsi" w:cstheme="minorHAnsi"/>
          <w:sz w:val="24"/>
          <w:szCs w:val="24"/>
        </w:rPr>
        <w:t>I</w:t>
      </w:r>
      <w:r w:rsidR="00C42530" w:rsidRPr="0034045C">
        <w:rPr>
          <w:rFonts w:asciiTheme="minorHAnsi" w:hAnsiTheme="minorHAnsi" w:cstheme="minorHAnsi"/>
          <w:sz w:val="24"/>
          <w:szCs w:val="24"/>
        </w:rPr>
        <w:t>X pkt 1</w:t>
      </w:r>
      <w:r w:rsidR="000B2A4B" w:rsidRPr="0034045C">
        <w:rPr>
          <w:rFonts w:asciiTheme="minorHAnsi" w:hAnsiTheme="minorHAnsi" w:cstheme="minorHAnsi"/>
          <w:sz w:val="24"/>
          <w:szCs w:val="24"/>
        </w:rPr>
        <w:t>;</w:t>
      </w:r>
    </w:p>
    <w:bookmarkEnd w:id="9"/>
    <w:p w14:paraId="06D078DE" w14:textId="66362CD5" w:rsidR="00C06A90" w:rsidRPr="0034045C" w:rsidRDefault="00C06A90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zostanie złożon</w:t>
      </w:r>
      <w:r w:rsidR="00493ED9" w:rsidRPr="0034045C">
        <w:rPr>
          <w:rFonts w:asciiTheme="minorHAnsi" w:hAnsiTheme="minorHAnsi" w:cstheme="minorHAnsi"/>
          <w:sz w:val="24"/>
          <w:szCs w:val="24"/>
        </w:rPr>
        <w:t>a</w:t>
      </w:r>
      <w:r w:rsidRPr="0034045C">
        <w:rPr>
          <w:rFonts w:asciiTheme="minorHAnsi" w:hAnsiTheme="minorHAnsi" w:cstheme="minorHAns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Pr="0034045C" w:rsidRDefault="00C42530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oferta </w:t>
      </w:r>
      <w:r w:rsidR="008C4995" w:rsidRPr="0034045C">
        <w:rPr>
          <w:rFonts w:asciiTheme="minorHAnsi" w:hAnsiTheme="minorHAnsi" w:cstheme="minorHAnsi"/>
          <w:sz w:val="24"/>
          <w:szCs w:val="24"/>
        </w:rPr>
        <w:t>z</w:t>
      </w:r>
      <w:r w:rsidR="00C272D8" w:rsidRPr="0034045C">
        <w:rPr>
          <w:rFonts w:asciiTheme="minorHAnsi" w:hAnsiTheme="minorHAnsi" w:cstheme="minorHAnsi"/>
          <w:sz w:val="24"/>
          <w:szCs w:val="24"/>
        </w:rPr>
        <w:t>awiera</w:t>
      </w:r>
      <w:r w:rsidRPr="0034045C">
        <w:rPr>
          <w:rFonts w:asciiTheme="minorHAnsi" w:hAnsiTheme="minorHAnsi" w:cstheme="minorHAnsi"/>
          <w:sz w:val="24"/>
          <w:szCs w:val="24"/>
        </w:rPr>
        <w:t>ć będzie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rażąco niską cenę w stosunku do przedmiotu zamówienia</w:t>
      </w:r>
      <w:r w:rsidR="000B2A4B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4BEFD1EC" w14:textId="5BA08191" w:rsidR="00544225" w:rsidRPr="0034045C" w:rsidRDefault="00544225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zawierać będzie błędy w obliczeniu ceny;</w:t>
      </w:r>
    </w:p>
    <w:p w14:paraId="5EE2BDF7" w14:textId="22C11A8C" w:rsidR="00C272D8" w:rsidRPr="0034045C" w:rsidRDefault="00C42530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złożenie oferty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stanowi</w:t>
      </w:r>
      <w:r w:rsidRPr="0034045C">
        <w:rPr>
          <w:rFonts w:asciiTheme="minorHAnsi" w:hAnsiTheme="minorHAnsi" w:cstheme="minorHAnsi"/>
          <w:sz w:val="24"/>
          <w:szCs w:val="24"/>
        </w:rPr>
        <w:t>ć będzie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czyn nieuczciwej konkurencji w rozumieniu przepisów o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="00C272D8" w:rsidRPr="0034045C">
        <w:rPr>
          <w:rFonts w:asciiTheme="minorHAnsi" w:hAnsiTheme="minorHAnsi" w:cstheme="minorHAnsi"/>
          <w:sz w:val="24"/>
          <w:szCs w:val="24"/>
        </w:rPr>
        <w:t>zwalczaniu nieuczciwej konkurencji</w:t>
      </w:r>
      <w:r w:rsidR="000B2A4B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5EE2BDF8" w14:textId="4E2E7CC0" w:rsidR="00C272D8" w:rsidRPr="0034045C" w:rsidRDefault="00C272D8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 nie wyrazi</w:t>
      </w:r>
      <w:r w:rsidR="00984F6C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zgody na przedłużenie terminu związania ofertą</w:t>
      </w:r>
      <w:r w:rsidR="000B2A4B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47F0FECB" w14:textId="7B00FE13" w:rsidR="00E337B7" w:rsidRPr="0034045C" w:rsidRDefault="00E337B7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oferta dodatkowa zawierać będzie cenę wyższą niż w uprzednio złożonej ofercie;</w:t>
      </w:r>
    </w:p>
    <w:p w14:paraId="4AAD4713" w14:textId="453BEDBB" w:rsidR="006E5324" w:rsidRPr="004A5B27" w:rsidRDefault="00984F6C" w:rsidP="000C3EE7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lastRenderedPageBreak/>
        <w:t>oferta będzie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 nieważna na podstawie odrębnych przepisów</w:t>
      </w:r>
      <w:r w:rsidR="006E5324" w:rsidRPr="0034045C">
        <w:rPr>
          <w:rFonts w:asciiTheme="minorHAnsi" w:hAnsiTheme="minorHAnsi" w:cstheme="minorHAnsi"/>
          <w:sz w:val="24"/>
          <w:szCs w:val="24"/>
        </w:rPr>
        <w:t>.</w:t>
      </w:r>
    </w:p>
    <w:p w14:paraId="16EB3970" w14:textId="77777777" w:rsidR="00C1402D" w:rsidRPr="00E71EF4" w:rsidRDefault="00C1402D" w:rsidP="00E71EF4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FA" w14:textId="17CCFBDD" w:rsidR="00DE634A" w:rsidRPr="0034045C" w:rsidRDefault="00DE634A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  <w:r w:rsidR="00B77502">
        <w:rPr>
          <w:rFonts w:asciiTheme="minorHAnsi" w:hAnsiTheme="minorHAnsi" w:cstheme="minorHAnsi"/>
          <w:b/>
          <w:sz w:val="24"/>
          <w:szCs w:val="24"/>
        </w:rPr>
        <w:t>I</w:t>
      </w:r>
      <w:r w:rsidR="00C335DE" w:rsidRPr="0034045C">
        <w:rPr>
          <w:rFonts w:asciiTheme="minorHAnsi" w:hAnsiTheme="minorHAnsi" w:cstheme="minorHAnsi"/>
          <w:b/>
          <w:sz w:val="24"/>
          <w:szCs w:val="24"/>
        </w:rPr>
        <w:t>V</w:t>
      </w:r>
    </w:p>
    <w:p w14:paraId="5EE2BDFB" w14:textId="0D150E3C" w:rsidR="00C272D8" w:rsidRPr="0034045C" w:rsidRDefault="00DE634A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Opis sposobu obliczenia ceny</w:t>
      </w:r>
    </w:p>
    <w:p w14:paraId="5EE2BDFC" w14:textId="38F8D263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Wykonawca</w:t>
      </w:r>
      <w:r w:rsidR="00BB6A06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uwzględniając wszystkie wymogi zawarte w niniejszym Zapytaniu Ofertowym, powinien w cenie brutto ująć wszelkie koszty niezbędne dla prawidłowego i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pełnego wykonania przedmiotu zamówienia, a także uwzględnić inne podatki i opłaty.</w:t>
      </w:r>
    </w:p>
    <w:p w14:paraId="5EE2BDFD" w14:textId="289EB36C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</w:t>
      </w:r>
      <w:r w:rsidR="00BB6A06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jakie poniesie Wykonawca z tytułu należytej oraz zgodnej z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Cena musi być podana w złotych polskich z dokładnością do dwóch miejsc po przecinku.</w:t>
      </w:r>
    </w:p>
    <w:p w14:paraId="5EE2BE01" w14:textId="7A5CFDC6" w:rsidR="00C272D8" w:rsidRPr="0034045C" w:rsidRDefault="00C272D8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4B35E90C" w:rsidR="00C272D8" w:rsidRPr="00402603" w:rsidRDefault="000C28F3" w:rsidP="00402603">
      <w:pPr>
        <w:pStyle w:val="Akapitzlist"/>
        <w:numPr>
          <w:ilvl w:val="0"/>
          <w:numId w:val="4"/>
        </w:numPr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0C28F3">
        <w:rPr>
          <w:rFonts w:asciiTheme="minorHAnsi" w:hAnsiTheme="minorHAnsi" w:cstheme="minorHAnsi"/>
          <w:sz w:val="24"/>
          <w:szCs w:val="24"/>
        </w:rPr>
        <w:t>Jeżeli zaoferowana cena wydaj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0C28F3">
        <w:rPr>
          <w:rFonts w:asciiTheme="minorHAnsi" w:hAnsiTheme="minorHAnsi" w:cstheme="minorHAnsi"/>
          <w:sz w:val="24"/>
          <w:szCs w:val="24"/>
        </w:rPr>
        <w:t xml:space="preserve"> się rażąco nisk</w:t>
      </w:r>
      <w:r w:rsidR="00CD59E3">
        <w:rPr>
          <w:rFonts w:asciiTheme="minorHAnsi" w:hAnsiTheme="minorHAnsi" w:cstheme="minorHAnsi"/>
          <w:sz w:val="24"/>
          <w:szCs w:val="24"/>
        </w:rPr>
        <w:t>a</w:t>
      </w:r>
      <w:r w:rsidRPr="000C28F3">
        <w:rPr>
          <w:rFonts w:asciiTheme="minorHAnsi" w:hAnsiTheme="minorHAnsi" w:cstheme="minorHAnsi"/>
          <w:sz w:val="24"/>
          <w:szCs w:val="24"/>
        </w:rPr>
        <w:t xml:space="preserve"> w stosunku do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C28F3">
        <w:rPr>
          <w:rFonts w:asciiTheme="minorHAnsi" w:hAnsiTheme="minorHAnsi" w:cstheme="minorHAnsi"/>
          <w:sz w:val="24"/>
          <w:szCs w:val="24"/>
        </w:rPr>
        <w:t>przedmiotu zamówienia, tj. różni się o więcej niż 30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C28F3">
        <w:rPr>
          <w:rFonts w:asciiTheme="minorHAnsi" w:hAnsiTheme="minorHAnsi" w:cstheme="minorHAnsi"/>
          <w:sz w:val="24"/>
          <w:szCs w:val="24"/>
        </w:rPr>
        <w:t>% od średniej arytmetycznej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C28F3">
        <w:rPr>
          <w:rFonts w:asciiTheme="minorHAnsi" w:hAnsiTheme="minorHAnsi" w:cstheme="minorHAnsi"/>
          <w:sz w:val="24"/>
          <w:szCs w:val="24"/>
        </w:rPr>
        <w:t>cen wszystkich ważnych ofert niepodlegających odrzuceniu, lub budz</w:t>
      </w:r>
      <w:r w:rsidR="00D92AB5">
        <w:rPr>
          <w:rFonts w:asciiTheme="minorHAnsi" w:hAnsiTheme="minorHAnsi" w:cstheme="minorHAnsi"/>
          <w:sz w:val="24"/>
          <w:szCs w:val="24"/>
        </w:rPr>
        <w:t xml:space="preserve">i </w:t>
      </w:r>
      <w:r w:rsidR="00D92AB5" w:rsidRPr="00D92AB5">
        <w:rPr>
          <w:rFonts w:asciiTheme="minorHAnsi" w:hAnsiTheme="minorHAnsi" w:cstheme="minorHAnsi"/>
          <w:sz w:val="24"/>
          <w:szCs w:val="24"/>
        </w:rPr>
        <w:t>wątpliwości zamawiającego co do możliwości wykonania przedmiotu zamówienia</w:t>
      </w:r>
      <w:r w:rsidR="00D92AB5">
        <w:rPr>
          <w:rFonts w:asciiTheme="minorHAnsi" w:hAnsiTheme="minorHAnsi" w:cstheme="minorHAnsi"/>
          <w:sz w:val="24"/>
          <w:szCs w:val="24"/>
        </w:rPr>
        <w:t xml:space="preserve"> </w:t>
      </w:r>
      <w:r w:rsidR="00D92AB5" w:rsidRPr="00D92AB5">
        <w:rPr>
          <w:rFonts w:asciiTheme="minorHAnsi" w:hAnsiTheme="minorHAnsi" w:cstheme="minorHAnsi"/>
          <w:sz w:val="24"/>
          <w:szCs w:val="24"/>
        </w:rPr>
        <w:t>zgodnie z wymaganiami określonymi w zapytaniu ofertowym lub wynikającymi z</w:t>
      </w:r>
      <w:r w:rsidR="00D92AB5">
        <w:rPr>
          <w:rFonts w:asciiTheme="minorHAnsi" w:hAnsiTheme="minorHAnsi" w:cstheme="minorHAnsi"/>
          <w:sz w:val="24"/>
          <w:szCs w:val="24"/>
        </w:rPr>
        <w:t xml:space="preserve"> </w:t>
      </w:r>
      <w:r w:rsidR="00D92AB5" w:rsidRPr="00D92AB5">
        <w:rPr>
          <w:rFonts w:asciiTheme="minorHAnsi" w:hAnsiTheme="minorHAnsi" w:cstheme="minorHAnsi"/>
          <w:sz w:val="24"/>
          <w:szCs w:val="24"/>
        </w:rPr>
        <w:t>odrębnych przepisów, zamawiający żąda od wykonawcy złożenia w</w:t>
      </w:r>
      <w:r w:rsidR="00D92AB5">
        <w:rPr>
          <w:rFonts w:asciiTheme="minorHAnsi" w:hAnsiTheme="minorHAnsi" w:cstheme="minorHAnsi"/>
          <w:sz w:val="24"/>
          <w:szCs w:val="24"/>
        </w:rPr>
        <w:t xml:space="preserve"> </w:t>
      </w:r>
      <w:r w:rsidR="00D92AB5" w:rsidRPr="00D92AB5">
        <w:rPr>
          <w:rFonts w:asciiTheme="minorHAnsi" w:hAnsiTheme="minorHAnsi" w:cstheme="minorHAnsi"/>
          <w:sz w:val="24"/>
          <w:szCs w:val="24"/>
        </w:rPr>
        <w:t>wyznaczonym terminie wyjaśnień, w tym złożenia dowodów</w:t>
      </w:r>
      <w:r w:rsidR="00402603">
        <w:rPr>
          <w:rFonts w:asciiTheme="minorHAnsi" w:hAnsiTheme="minorHAnsi" w:cstheme="minorHAnsi"/>
          <w:sz w:val="24"/>
          <w:szCs w:val="24"/>
        </w:rPr>
        <w:t>,</w:t>
      </w:r>
      <w:r w:rsidR="00D92AB5" w:rsidRPr="00D92AB5">
        <w:rPr>
          <w:rFonts w:asciiTheme="minorHAnsi" w:hAnsiTheme="minorHAnsi" w:cstheme="minorHAnsi"/>
          <w:sz w:val="24"/>
          <w:szCs w:val="24"/>
        </w:rPr>
        <w:t xml:space="preserve"> w zakresie wyliczeni</w:t>
      </w:r>
      <w:r w:rsidR="00D92AB5">
        <w:rPr>
          <w:rFonts w:asciiTheme="minorHAnsi" w:hAnsiTheme="minorHAnsi" w:cstheme="minorHAnsi"/>
          <w:sz w:val="24"/>
          <w:szCs w:val="24"/>
        </w:rPr>
        <w:t xml:space="preserve">a </w:t>
      </w:r>
      <w:r w:rsidR="00D92AB5" w:rsidRPr="00D92AB5">
        <w:rPr>
          <w:rFonts w:asciiTheme="minorHAnsi" w:hAnsiTheme="minorHAnsi" w:cstheme="minorHAnsi"/>
          <w:sz w:val="24"/>
          <w:szCs w:val="24"/>
        </w:rPr>
        <w:t>ceny.</w:t>
      </w:r>
      <w:r w:rsidR="00D92AB5">
        <w:rPr>
          <w:rFonts w:asciiTheme="minorHAnsi" w:hAnsiTheme="minorHAnsi" w:cstheme="minorHAnsi"/>
          <w:sz w:val="24"/>
          <w:szCs w:val="24"/>
        </w:rPr>
        <w:t xml:space="preserve"> </w:t>
      </w:r>
      <w:r w:rsidR="00C272D8" w:rsidRPr="00D92AB5">
        <w:rPr>
          <w:rFonts w:asciiTheme="minorHAnsi" w:hAnsiTheme="minorHAnsi" w:cstheme="minorHAnsi"/>
          <w:sz w:val="24"/>
          <w:szCs w:val="24"/>
        </w:rPr>
        <w:t>Obowiązek wykazania, że oferta nie zawiera rażąco niskiej ceny, spoczywa na Wykonawcy.</w:t>
      </w:r>
      <w:r w:rsidR="0018021E">
        <w:rPr>
          <w:rFonts w:asciiTheme="minorHAnsi" w:hAnsiTheme="minorHAnsi" w:cstheme="minorHAnsi"/>
          <w:sz w:val="24"/>
          <w:szCs w:val="24"/>
        </w:rPr>
        <w:t xml:space="preserve"> Odrzuceniu, jako zawierająca rażąco niską cenę</w:t>
      </w:r>
      <w:r w:rsidR="00151842">
        <w:rPr>
          <w:rFonts w:asciiTheme="minorHAnsi" w:hAnsiTheme="minorHAnsi" w:cstheme="minorHAnsi"/>
          <w:sz w:val="24"/>
          <w:szCs w:val="24"/>
        </w:rPr>
        <w:t xml:space="preserve">, podlega </w:t>
      </w:r>
      <w:r w:rsidR="00151842">
        <w:rPr>
          <w:rFonts w:asciiTheme="minorHAnsi" w:hAnsiTheme="minorHAnsi" w:cstheme="minorHAnsi"/>
          <w:sz w:val="24"/>
          <w:szCs w:val="24"/>
        </w:rPr>
        <w:lastRenderedPageBreak/>
        <w:t xml:space="preserve">oferty wykonawcy, który nie złożył wyjaśnień w wyznaczonym terminie, lub jeżeli złożone wyjaśnienia </w:t>
      </w:r>
      <w:r w:rsidR="00402603" w:rsidRPr="00402603">
        <w:rPr>
          <w:rFonts w:asciiTheme="minorHAnsi" w:hAnsiTheme="minorHAnsi" w:cstheme="minorHAnsi"/>
          <w:sz w:val="24"/>
          <w:szCs w:val="24"/>
        </w:rPr>
        <w:t>wraz z</w:t>
      </w:r>
      <w:r w:rsidR="00402603">
        <w:rPr>
          <w:rFonts w:asciiTheme="minorHAnsi" w:hAnsiTheme="minorHAnsi" w:cstheme="minorHAnsi"/>
          <w:sz w:val="24"/>
          <w:szCs w:val="24"/>
        </w:rPr>
        <w:t xml:space="preserve"> </w:t>
      </w:r>
      <w:r w:rsidR="00402603" w:rsidRPr="00402603">
        <w:rPr>
          <w:rFonts w:asciiTheme="minorHAnsi" w:hAnsiTheme="minorHAnsi" w:cstheme="minorHAnsi"/>
          <w:sz w:val="24"/>
          <w:szCs w:val="24"/>
        </w:rPr>
        <w:t xml:space="preserve">dowodami nie uzasadniają </w:t>
      </w:r>
      <w:r w:rsidR="00402603">
        <w:rPr>
          <w:rFonts w:asciiTheme="minorHAnsi" w:hAnsiTheme="minorHAnsi" w:cstheme="minorHAnsi"/>
          <w:sz w:val="24"/>
          <w:szCs w:val="24"/>
        </w:rPr>
        <w:t xml:space="preserve">zaoferowanej </w:t>
      </w:r>
      <w:r w:rsidR="00402603" w:rsidRPr="00402603">
        <w:rPr>
          <w:rFonts w:asciiTheme="minorHAnsi" w:hAnsiTheme="minorHAnsi" w:cstheme="minorHAnsi"/>
          <w:sz w:val="24"/>
          <w:szCs w:val="24"/>
        </w:rPr>
        <w:t>ceny</w:t>
      </w:r>
      <w:r w:rsidR="00402603">
        <w:rPr>
          <w:rFonts w:asciiTheme="minorHAnsi" w:hAnsiTheme="minorHAnsi" w:cstheme="minorHAnsi"/>
          <w:sz w:val="24"/>
          <w:szCs w:val="24"/>
        </w:rPr>
        <w:t>.</w:t>
      </w:r>
    </w:p>
    <w:p w14:paraId="5EE2BE04" w14:textId="00D38EB5" w:rsidR="00C272D8" w:rsidRPr="0034045C" w:rsidRDefault="00E7514A" w:rsidP="000C3EE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>Wyjaśnienia, o których mowa w pkt 6, mogą dotyczyć w szczególności</w:t>
      </w:r>
      <w:r w:rsidR="00C272D8" w:rsidRPr="0034045C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1ADF044E" w14:textId="548578B4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zarządzania procesem produkcji;</w:t>
      </w:r>
    </w:p>
    <w:p w14:paraId="78B4E2F9" w14:textId="4D7530EE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wybranych rozwiązań technicznych</w:t>
      </w:r>
      <w:r w:rsidR="003765F1" w:rsidRPr="0034045C">
        <w:rPr>
          <w:rFonts w:asciiTheme="minorHAnsi" w:hAnsiTheme="minorHAnsi" w:cstheme="minorHAnsi"/>
          <w:sz w:val="24"/>
          <w:szCs w:val="24"/>
        </w:rPr>
        <w:t xml:space="preserve"> lub </w:t>
      </w:r>
      <w:r w:rsidRPr="0034045C">
        <w:rPr>
          <w:rFonts w:asciiTheme="minorHAnsi" w:hAnsiTheme="minorHAnsi" w:cstheme="minorHAnsi"/>
          <w:sz w:val="24"/>
          <w:szCs w:val="24"/>
        </w:rPr>
        <w:t>wyjątkowo korzystnych warunków dostaw;</w:t>
      </w:r>
    </w:p>
    <w:p w14:paraId="4E7464F7" w14:textId="505E06A4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oryginalności dostaw oferowanych przez wykonawcę;</w:t>
      </w:r>
    </w:p>
    <w:p w14:paraId="625230F8" w14:textId="5AA8D4A4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podstawie przepisów ustawy z dnia 10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października 2002 r. o minimalnym wynagrodzeniu za pracę lub przepisów odrębnych właściwych dla spraw, z którymi związane jest realizowane zamówienie;</w:t>
      </w:r>
    </w:p>
    <w:p w14:paraId="062D80C0" w14:textId="76F2233B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zgodności z przepisami z zakresu ochrony środowiska;</w:t>
      </w:r>
    </w:p>
    <w:p w14:paraId="3F39FBE3" w14:textId="19F279F6" w:rsidR="00A65178" w:rsidRPr="0034045C" w:rsidRDefault="0061150D" w:rsidP="000C3EE7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wypełniania obowiązków związanych z powierzeniem wykonania części zamówienia podwykonawcy.</w:t>
      </w:r>
    </w:p>
    <w:p w14:paraId="063D98CE" w14:textId="77777777" w:rsidR="00874D8E" w:rsidRPr="0034045C" w:rsidRDefault="00874D8E" w:rsidP="000C3EE7">
      <w:pPr>
        <w:pStyle w:val="Akapitzlist"/>
        <w:spacing w:after="0" w:line="360" w:lineRule="auto"/>
        <w:ind w:left="714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5EE2BE0D" w14:textId="6B751A1C" w:rsidR="00DE634A" w:rsidRPr="0034045C" w:rsidRDefault="00DE634A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bookmarkStart w:id="10" w:name="_Hlk178686550"/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  <w:r w:rsidR="00AA4199" w:rsidRPr="0034045C">
        <w:rPr>
          <w:rFonts w:asciiTheme="minorHAnsi" w:hAnsiTheme="minorHAnsi" w:cstheme="minorHAnsi"/>
          <w:b/>
          <w:sz w:val="24"/>
          <w:szCs w:val="24"/>
        </w:rPr>
        <w:t>V</w:t>
      </w:r>
    </w:p>
    <w:p w14:paraId="5EE2BE0E" w14:textId="7BCFCD43" w:rsidR="00C272D8" w:rsidRPr="0034045C" w:rsidRDefault="00C272D8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I</w:t>
      </w:r>
      <w:r w:rsidR="00DE634A" w:rsidRPr="0034045C">
        <w:rPr>
          <w:rFonts w:asciiTheme="minorHAnsi" w:hAnsiTheme="minorHAnsi" w:cstheme="minorHAnsi"/>
          <w:b/>
          <w:sz w:val="24"/>
          <w:szCs w:val="24"/>
        </w:rPr>
        <w:t>nformacje o sposobie porozumiewania się z Zamawiającym</w:t>
      </w:r>
    </w:p>
    <w:p w14:paraId="70E1BFA3" w14:textId="7E835678" w:rsidR="00C37030" w:rsidRPr="0034045C" w:rsidRDefault="00C37030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11" w:name="_Hlk183081564"/>
      <w:bookmarkStart w:id="12" w:name="_Hlk535253250"/>
      <w:bookmarkEnd w:id="10"/>
      <w:r w:rsidRPr="0034045C">
        <w:rPr>
          <w:rFonts w:asciiTheme="minorHAnsi" w:hAnsiTheme="minorHAnsi" w:cstheme="minorHAnsi"/>
          <w:sz w:val="24"/>
          <w:szCs w:val="24"/>
        </w:rPr>
        <w:t xml:space="preserve">Komunikacja między </w:t>
      </w:r>
      <w:r w:rsidR="009508CB" w:rsidRPr="0034045C">
        <w:rPr>
          <w:rFonts w:asciiTheme="minorHAnsi" w:hAnsiTheme="minorHAnsi" w:cstheme="minorHAnsi"/>
          <w:sz w:val="24"/>
          <w:szCs w:val="24"/>
        </w:rPr>
        <w:t>Z</w:t>
      </w:r>
      <w:r w:rsidRPr="0034045C">
        <w:rPr>
          <w:rFonts w:asciiTheme="minorHAnsi" w:hAnsiTheme="minorHAnsi" w:cstheme="minorHAnsi"/>
          <w:sz w:val="24"/>
          <w:szCs w:val="24"/>
        </w:rPr>
        <w:t>amawiającym</w:t>
      </w:r>
      <w:r w:rsidR="009508CB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 xml:space="preserve">a </w:t>
      </w:r>
      <w:r w:rsidR="009508CB" w:rsidRPr="0034045C">
        <w:rPr>
          <w:rFonts w:asciiTheme="minorHAnsi" w:hAnsiTheme="minorHAnsi" w:cstheme="minorHAnsi"/>
          <w:sz w:val="24"/>
          <w:szCs w:val="24"/>
        </w:rPr>
        <w:t>Wykonawcą</w:t>
      </w:r>
      <w:r w:rsidRPr="0034045C">
        <w:rPr>
          <w:rFonts w:asciiTheme="minorHAnsi" w:hAnsiTheme="minorHAnsi" w:cstheme="minorHAnsi"/>
          <w:sz w:val="24"/>
          <w:szCs w:val="24"/>
        </w:rPr>
        <w:t>, a także przekazywanie dokumentów i oświadczeń</w:t>
      </w:r>
      <w:r w:rsidR="00082B17" w:rsidRPr="0034045C">
        <w:rPr>
          <w:rFonts w:asciiTheme="minorHAnsi" w:hAnsiTheme="minorHAnsi" w:cstheme="minorHAnsi"/>
          <w:sz w:val="24"/>
          <w:szCs w:val="24"/>
        </w:rPr>
        <w:t>, do upływu terminu składania ofert,</w:t>
      </w:r>
      <w:r w:rsidRPr="0034045C">
        <w:rPr>
          <w:rFonts w:asciiTheme="minorHAnsi" w:hAnsiTheme="minorHAnsi" w:cstheme="minorHAnsi"/>
          <w:sz w:val="24"/>
          <w:szCs w:val="24"/>
        </w:rPr>
        <w:t xml:space="preserve"> odbywa się za pośrednictwem</w:t>
      </w:r>
      <w:r w:rsidR="005D706A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974B02" w:rsidRPr="0034045C">
        <w:rPr>
          <w:rFonts w:asciiTheme="minorHAnsi" w:hAnsiTheme="minorHAnsi" w:cstheme="minorHAnsi"/>
          <w:sz w:val="24"/>
          <w:szCs w:val="24"/>
        </w:rPr>
        <w:t>Bazy Konkurencyjności.</w:t>
      </w:r>
    </w:p>
    <w:bookmarkEnd w:id="11"/>
    <w:p w14:paraId="71E3A2B4" w14:textId="37B1C1CE" w:rsidR="006C2B0E" w:rsidRPr="0034045C" w:rsidRDefault="006C2B0E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Komunikacja między Zamawiającym a Wykonawcą, a także przekazywanie dokumentów i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 xml:space="preserve">oświadczeń, </w:t>
      </w:r>
      <w:r w:rsidR="00B06C04" w:rsidRPr="0034045C">
        <w:rPr>
          <w:rFonts w:asciiTheme="minorHAnsi" w:hAnsiTheme="minorHAnsi" w:cstheme="minorHAnsi"/>
          <w:sz w:val="24"/>
          <w:szCs w:val="24"/>
        </w:rPr>
        <w:t xml:space="preserve">po upływie terminu składania ofert, </w:t>
      </w:r>
      <w:r w:rsidR="00505C16" w:rsidRPr="0034045C">
        <w:rPr>
          <w:rFonts w:asciiTheme="minorHAnsi" w:hAnsiTheme="minorHAnsi" w:cstheme="minorHAnsi"/>
          <w:sz w:val="24"/>
          <w:szCs w:val="24"/>
        </w:rPr>
        <w:t>odbywa się za pośrednictwem poczty elektronicznej.</w:t>
      </w:r>
    </w:p>
    <w:p w14:paraId="35FDDE5E" w14:textId="012CC4BF" w:rsidR="00B80D59" w:rsidRPr="0034045C" w:rsidRDefault="00C272D8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lastRenderedPageBreak/>
        <w:t>Wykonawca może zwrócić się pisemnie do Zamawiającego o wyjaśnienie treści niniejszego zapytania ofertowego. Zamawiający udzieli wyjaśnień nie później niż na 2 dni przed upływem terminu składania ofert, z zastrzeżeniem pkt</w:t>
      </w:r>
      <w:bookmarkEnd w:id="12"/>
      <w:r w:rsidR="00D05C8B">
        <w:rPr>
          <w:rFonts w:asciiTheme="minorHAnsi" w:hAnsiTheme="minorHAnsi" w:cstheme="minorHAnsi"/>
          <w:sz w:val="24"/>
          <w:szCs w:val="24"/>
        </w:rPr>
        <w:t xml:space="preserve"> </w:t>
      </w:r>
      <w:r w:rsidR="00C64BEA" w:rsidRPr="0034045C">
        <w:rPr>
          <w:rFonts w:asciiTheme="minorHAnsi" w:hAnsiTheme="minorHAnsi" w:cstheme="minorHAnsi"/>
          <w:sz w:val="24"/>
          <w:szCs w:val="24"/>
        </w:rPr>
        <w:t>4</w:t>
      </w:r>
      <w:r w:rsidR="00B80D59" w:rsidRPr="0034045C">
        <w:rPr>
          <w:rFonts w:asciiTheme="minorHAnsi" w:hAnsiTheme="minorHAnsi" w:cstheme="minorHAnsi"/>
          <w:sz w:val="24"/>
          <w:szCs w:val="24"/>
        </w:rPr>
        <w:t>.</w:t>
      </w:r>
    </w:p>
    <w:p w14:paraId="6DDF1170" w14:textId="77777777" w:rsidR="00B80D59" w:rsidRPr="0034045C" w:rsidRDefault="00C272D8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77FB313D" w14:textId="6D5D5465" w:rsidR="00B80D59" w:rsidRPr="0034045C" w:rsidRDefault="00C272D8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Ewentualna zmiana terminu składania ofert nie powoduje przesunięcia terminu, o którym mowa w pkt</w:t>
      </w:r>
      <w:r w:rsidR="00C64BEA" w:rsidRPr="0034045C">
        <w:rPr>
          <w:rFonts w:asciiTheme="minorHAnsi" w:hAnsiTheme="minorHAnsi" w:cstheme="minorHAnsi"/>
          <w:sz w:val="24"/>
          <w:szCs w:val="24"/>
        </w:rPr>
        <w:t xml:space="preserve"> 4</w:t>
      </w:r>
      <w:r w:rsidR="00B80D59" w:rsidRPr="0034045C">
        <w:rPr>
          <w:rFonts w:asciiTheme="minorHAnsi" w:hAnsiTheme="minorHAnsi" w:cstheme="minorHAnsi"/>
          <w:sz w:val="24"/>
          <w:szCs w:val="24"/>
        </w:rPr>
        <w:t>,</w:t>
      </w:r>
      <w:r w:rsidRPr="0034045C">
        <w:rPr>
          <w:rFonts w:asciiTheme="minorHAnsi" w:hAnsiTheme="minorHAnsi" w:cstheme="minorHAnsi"/>
          <w:sz w:val="24"/>
          <w:szCs w:val="24"/>
        </w:rPr>
        <w:t xml:space="preserve"> po upłynięciu którego Zamawiający może pozostawić wniosek o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wyjaśnienie treści zapytania bez rozpoznania.</w:t>
      </w:r>
    </w:p>
    <w:p w14:paraId="23F01464" w14:textId="6CB8F646" w:rsidR="00B80D59" w:rsidRPr="0034045C" w:rsidRDefault="00C272D8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 w:rsidRPr="0034045C">
        <w:rPr>
          <w:rFonts w:asciiTheme="minorHAnsi" w:hAnsiTheme="minorHAnsi" w:cstheme="minorHAnsi"/>
          <w:sz w:val="24"/>
          <w:szCs w:val="24"/>
        </w:rPr>
        <w:t>zamieści w Bazie Konkurencyjności</w:t>
      </w:r>
      <w:r w:rsidR="00E42539" w:rsidRPr="0034045C">
        <w:rPr>
          <w:rFonts w:asciiTheme="minorHAnsi" w:hAnsiTheme="minorHAnsi" w:cstheme="minorHAnsi"/>
          <w:sz w:val="24"/>
          <w:szCs w:val="24"/>
        </w:rPr>
        <w:t xml:space="preserve">, </w:t>
      </w:r>
      <w:r w:rsidRPr="0034045C">
        <w:rPr>
          <w:rFonts w:asciiTheme="minorHAnsi" w:hAnsiTheme="minorHAnsi" w:cstheme="minorHAnsi"/>
          <w:sz w:val="24"/>
          <w:szCs w:val="24"/>
        </w:rPr>
        <w:t>bez wskazania źródła zapytania.</w:t>
      </w:r>
    </w:p>
    <w:p w14:paraId="76C3331D" w14:textId="114E817F" w:rsidR="004A0A66" w:rsidRPr="0034045C" w:rsidRDefault="00C272D8" w:rsidP="000C3EE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Zapytanie ofertowe może być zmienione przed upływem terminu składania ofert. W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 xml:space="preserve">takim przypadku </w:t>
      </w:r>
      <w:r w:rsidR="00847B86" w:rsidRPr="0034045C">
        <w:rPr>
          <w:rFonts w:asciiTheme="minorHAnsi" w:hAnsiTheme="minorHAnsi" w:cstheme="minorHAnsi"/>
          <w:sz w:val="24"/>
          <w:szCs w:val="24"/>
        </w:rPr>
        <w:t xml:space="preserve">informacja o dokonanych zmianach zostanie opublikowana </w:t>
      </w:r>
      <w:r w:rsidR="00A37C5D" w:rsidRPr="0034045C">
        <w:rPr>
          <w:rFonts w:asciiTheme="minorHAnsi" w:hAnsiTheme="minorHAnsi" w:cstheme="minorHAnsi"/>
          <w:sz w:val="24"/>
          <w:szCs w:val="24"/>
        </w:rPr>
        <w:t>w Bazie Konkurencyjności</w:t>
      </w:r>
      <w:r w:rsidR="00325D19" w:rsidRPr="0034045C">
        <w:rPr>
          <w:rFonts w:asciiTheme="minorHAnsi" w:hAnsiTheme="minorHAnsi" w:cstheme="minorHAnsi"/>
          <w:sz w:val="24"/>
          <w:szCs w:val="24"/>
        </w:rPr>
        <w:t xml:space="preserve"> i zawierać będzie co najmniej </w:t>
      </w:r>
      <w:r w:rsidR="007C7E10" w:rsidRPr="0034045C">
        <w:rPr>
          <w:rFonts w:asciiTheme="minorHAnsi" w:hAnsiTheme="minorHAnsi" w:cstheme="minorHAnsi"/>
          <w:sz w:val="24"/>
          <w:szCs w:val="24"/>
        </w:rPr>
        <w:t xml:space="preserve">datę </w:t>
      </w:r>
      <w:r w:rsidR="004A0A66" w:rsidRPr="0034045C">
        <w:rPr>
          <w:rFonts w:asciiTheme="minorHAnsi" w:hAnsiTheme="minorHAnsi" w:cstheme="minorHAnsi"/>
          <w:sz w:val="24"/>
          <w:szCs w:val="24"/>
        </w:rPr>
        <w:t>dokonania zmiany</w:t>
      </w:r>
      <w:r w:rsidR="007C7E10" w:rsidRPr="0034045C">
        <w:rPr>
          <w:rFonts w:asciiTheme="minorHAnsi" w:hAnsiTheme="minorHAnsi" w:cstheme="minorHAnsi"/>
          <w:sz w:val="24"/>
          <w:szCs w:val="24"/>
        </w:rPr>
        <w:t xml:space="preserve">, a także opis dokonanych zmian. Zamawiający przedłuży termin składania ofert o czas niezbędny do wprowadzenia zmian w ofertach, jeżeli </w:t>
      </w:r>
      <w:r w:rsidR="00EA32AF" w:rsidRPr="0034045C">
        <w:rPr>
          <w:rFonts w:asciiTheme="minorHAnsi" w:hAnsiTheme="minorHAnsi" w:cstheme="minorHAnsi"/>
          <w:sz w:val="24"/>
          <w:szCs w:val="24"/>
        </w:rPr>
        <w:t>okaże się</w:t>
      </w:r>
      <w:r w:rsidR="007C7E10" w:rsidRPr="0034045C">
        <w:rPr>
          <w:rFonts w:asciiTheme="minorHAnsi" w:hAnsiTheme="minorHAnsi" w:cstheme="minorHAnsi"/>
          <w:sz w:val="24"/>
          <w:szCs w:val="24"/>
        </w:rPr>
        <w:t xml:space="preserve"> to konieczne z uwagi na zakres wprowadzonych zmian.</w:t>
      </w:r>
    </w:p>
    <w:p w14:paraId="02ABEEB7" w14:textId="77777777" w:rsidR="00C57181" w:rsidRPr="0034045C" w:rsidRDefault="00C57181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422D91A5" w14:textId="015A9CD8" w:rsidR="004A0A66" w:rsidRPr="0034045C" w:rsidRDefault="004A0A66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 xml:space="preserve">Rozdział </w:t>
      </w:r>
      <w:r w:rsidR="008256C9" w:rsidRPr="0034045C">
        <w:rPr>
          <w:rFonts w:asciiTheme="minorHAnsi" w:hAnsiTheme="minorHAnsi" w:cstheme="minorHAnsi"/>
          <w:b/>
          <w:sz w:val="24"/>
          <w:szCs w:val="24"/>
        </w:rPr>
        <w:t>X</w:t>
      </w:r>
      <w:r w:rsidR="006F1B4B" w:rsidRPr="0034045C">
        <w:rPr>
          <w:rFonts w:asciiTheme="minorHAnsi" w:hAnsiTheme="minorHAnsi" w:cstheme="minorHAnsi"/>
          <w:b/>
          <w:sz w:val="24"/>
          <w:szCs w:val="24"/>
        </w:rPr>
        <w:t>VI</w:t>
      </w:r>
    </w:p>
    <w:p w14:paraId="53C5843A" w14:textId="5BFB76D8" w:rsidR="004A0A66" w:rsidRPr="0034045C" w:rsidRDefault="004A0A66" w:rsidP="000C3EE7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Unieważnienie postępowania</w:t>
      </w:r>
    </w:p>
    <w:p w14:paraId="3483733D" w14:textId="41D011B3" w:rsidR="00001570" w:rsidRPr="0034045C" w:rsidRDefault="00001570" w:rsidP="000C3EE7">
      <w:pPr>
        <w:pStyle w:val="Akapitzlist"/>
        <w:numPr>
          <w:ilvl w:val="1"/>
          <w:numId w:val="19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13" w:name="_Hlk178761313"/>
      <w:r w:rsidRPr="0034045C">
        <w:rPr>
          <w:rFonts w:asciiTheme="minorHAnsi" w:hAnsiTheme="minorHAnsi" w:cstheme="minorHAnsi"/>
          <w:sz w:val="24"/>
          <w:szCs w:val="24"/>
        </w:rPr>
        <w:t>Zamawiający unieważni postępowanie, je</w:t>
      </w:r>
      <w:r w:rsidR="002B7493" w:rsidRPr="0034045C">
        <w:rPr>
          <w:rFonts w:asciiTheme="minorHAnsi" w:hAnsiTheme="minorHAnsi" w:cstheme="minorHAnsi"/>
          <w:sz w:val="24"/>
          <w:szCs w:val="24"/>
        </w:rPr>
        <w:t>że</w:t>
      </w:r>
      <w:r w:rsidRPr="0034045C">
        <w:rPr>
          <w:rFonts w:asciiTheme="minorHAnsi" w:hAnsiTheme="minorHAnsi" w:cstheme="minorHAnsi"/>
          <w:sz w:val="24"/>
          <w:szCs w:val="24"/>
        </w:rPr>
        <w:t>li:</w:t>
      </w:r>
    </w:p>
    <w:bookmarkEnd w:id="13"/>
    <w:p w14:paraId="31E8B63D" w14:textId="5F0FB802" w:rsidR="00001570" w:rsidRPr="0034045C" w:rsidRDefault="00001570" w:rsidP="00B919C6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nie </w:t>
      </w:r>
      <w:r w:rsidR="00B80D59" w:rsidRPr="0034045C">
        <w:rPr>
          <w:rFonts w:asciiTheme="minorHAnsi" w:hAnsiTheme="minorHAnsi" w:cstheme="minorHAnsi"/>
          <w:sz w:val="24"/>
          <w:szCs w:val="24"/>
        </w:rPr>
        <w:t>zostanie złożona żadna</w:t>
      </w:r>
      <w:r w:rsidRPr="0034045C">
        <w:rPr>
          <w:rFonts w:asciiTheme="minorHAnsi" w:hAnsiTheme="minorHAnsi" w:cstheme="minorHAnsi"/>
          <w:sz w:val="24"/>
          <w:szCs w:val="24"/>
        </w:rPr>
        <w:t xml:space="preserve"> ofert</w:t>
      </w:r>
      <w:r w:rsidR="00B80D59" w:rsidRPr="0034045C">
        <w:rPr>
          <w:rFonts w:asciiTheme="minorHAnsi" w:hAnsiTheme="minorHAnsi" w:cstheme="minorHAnsi"/>
          <w:sz w:val="24"/>
          <w:szCs w:val="24"/>
        </w:rPr>
        <w:t>a</w:t>
      </w:r>
      <w:r w:rsidR="009A7D58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6A777E6E" w14:textId="155F4E75" w:rsidR="009A7D58" w:rsidRPr="0034045C" w:rsidRDefault="009A7D58" w:rsidP="000C3EE7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wszystkie złożone oferty będą podlegać odrzuceniu</w:t>
      </w:r>
      <w:r w:rsidR="00BA0122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47A41C26" w14:textId="3CB57BD7" w:rsidR="00001570" w:rsidRPr="0034045C" w:rsidRDefault="00001570" w:rsidP="000C3EE7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cena oferty najkorzystniejszej </w:t>
      </w:r>
      <w:r w:rsidR="00BC15B0" w:rsidRPr="0034045C">
        <w:rPr>
          <w:rFonts w:asciiTheme="minorHAnsi" w:hAnsiTheme="minorHAnsi" w:cstheme="minorHAnsi"/>
          <w:sz w:val="24"/>
          <w:szCs w:val="24"/>
        </w:rPr>
        <w:t>będzie przewyższać</w:t>
      </w:r>
      <w:r w:rsidRPr="0034045C">
        <w:rPr>
          <w:rFonts w:asciiTheme="minorHAnsi" w:hAnsiTheme="minorHAnsi" w:cstheme="minorHAns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34045C">
        <w:rPr>
          <w:rFonts w:asciiTheme="minorHAnsi" w:hAnsiTheme="minorHAnsi" w:cstheme="minorHAnsi"/>
          <w:sz w:val="24"/>
          <w:szCs w:val="24"/>
        </w:rPr>
        <w:t>będzie mógł</w:t>
      </w:r>
      <w:r w:rsidRPr="0034045C">
        <w:rPr>
          <w:rFonts w:asciiTheme="minorHAnsi" w:hAnsiTheme="minorHAnsi" w:cstheme="minorHAnsi"/>
          <w:sz w:val="24"/>
          <w:szCs w:val="24"/>
        </w:rPr>
        <w:t xml:space="preserve"> zwiększyć tę kwotę do ceny najkorzystniejszej oferty,</w:t>
      </w:r>
    </w:p>
    <w:p w14:paraId="7DD8BD69" w14:textId="7088B3E2" w:rsidR="00001570" w:rsidRPr="0034045C" w:rsidRDefault="00001570" w:rsidP="000C3EE7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lastRenderedPageBreak/>
        <w:t>wystąpi istotna zmiana okoliczności powodująca, iż realizacja zamówienia nie leży w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interesie Zamawiającego, czego nie można było przewidzieć w chwili wszczynania postępowania,</w:t>
      </w:r>
    </w:p>
    <w:p w14:paraId="3B4102A4" w14:textId="6FA6D437" w:rsidR="00D863C4" w:rsidRPr="0034045C" w:rsidRDefault="00001570" w:rsidP="000C3EE7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postępowanie obarczone </w:t>
      </w:r>
      <w:r w:rsidR="008B69BC" w:rsidRPr="0034045C">
        <w:rPr>
          <w:rFonts w:asciiTheme="minorHAnsi" w:hAnsiTheme="minorHAnsi" w:cstheme="minorHAnsi"/>
          <w:sz w:val="24"/>
          <w:szCs w:val="24"/>
        </w:rPr>
        <w:t>będzie</w:t>
      </w:r>
      <w:r w:rsidRPr="0034045C">
        <w:rPr>
          <w:rFonts w:asciiTheme="minorHAnsi" w:hAnsiTheme="minorHAnsi" w:cstheme="minorHAnsi"/>
          <w:sz w:val="24"/>
          <w:szCs w:val="24"/>
        </w:rPr>
        <w:t xml:space="preserve"> wadą powodującą, że umowa</w:t>
      </w:r>
      <w:r w:rsidR="008B69BC" w:rsidRPr="0034045C">
        <w:rPr>
          <w:rFonts w:asciiTheme="minorHAnsi" w:hAnsiTheme="minorHAnsi" w:cstheme="minorHAnsi"/>
          <w:sz w:val="24"/>
          <w:szCs w:val="24"/>
        </w:rPr>
        <w:t xml:space="preserve">, którą </w:t>
      </w:r>
      <w:r w:rsidR="00CD040B" w:rsidRPr="0034045C">
        <w:rPr>
          <w:rFonts w:asciiTheme="minorHAnsi" w:hAnsiTheme="minorHAnsi" w:cstheme="minorHAnsi"/>
          <w:sz w:val="24"/>
          <w:szCs w:val="24"/>
        </w:rPr>
        <w:t>Z</w:t>
      </w:r>
      <w:r w:rsidR="008B69BC" w:rsidRPr="0034045C">
        <w:rPr>
          <w:rFonts w:asciiTheme="minorHAnsi" w:hAnsiTheme="minorHAnsi" w:cstheme="minorHAnsi"/>
          <w:sz w:val="24"/>
          <w:szCs w:val="24"/>
        </w:rPr>
        <w:t>amawiający zawarłby z wykonawcą</w:t>
      </w:r>
      <w:r w:rsidRPr="0034045C">
        <w:rPr>
          <w:rFonts w:asciiTheme="minorHAnsi" w:hAnsiTheme="minorHAnsi" w:cstheme="minorHAnsi"/>
          <w:sz w:val="24"/>
          <w:szCs w:val="24"/>
        </w:rPr>
        <w:t xml:space="preserve"> b</w:t>
      </w:r>
      <w:r w:rsidR="008B69BC" w:rsidRPr="0034045C">
        <w:rPr>
          <w:rFonts w:asciiTheme="minorHAnsi" w:hAnsiTheme="minorHAnsi" w:cstheme="minorHAnsi"/>
          <w:sz w:val="24"/>
          <w:szCs w:val="24"/>
        </w:rPr>
        <w:t>yłaby</w:t>
      </w:r>
      <w:r w:rsidRPr="0034045C">
        <w:rPr>
          <w:rFonts w:asciiTheme="minorHAnsi" w:hAnsiTheme="minorHAnsi" w:cstheme="minorHAnsi"/>
          <w:sz w:val="24"/>
          <w:szCs w:val="24"/>
        </w:rPr>
        <w:t xml:space="preserve"> sprzeczna z postanowieniami umowy o dofinansowanie </w:t>
      </w:r>
      <w:r w:rsidR="00EB0AF9" w:rsidRPr="0034045C">
        <w:rPr>
          <w:rFonts w:asciiTheme="minorHAnsi" w:hAnsiTheme="minorHAnsi" w:cstheme="minorHAnsi"/>
          <w:sz w:val="24"/>
          <w:szCs w:val="24"/>
        </w:rPr>
        <w:t xml:space="preserve">przedsięwzięcia </w:t>
      </w:r>
      <w:r w:rsidR="0022797E" w:rsidRPr="0034045C">
        <w:rPr>
          <w:rFonts w:asciiTheme="minorHAnsi" w:hAnsiTheme="minorHAnsi" w:cstheme="minorHAnsi"/>
          <w:sz w:val="24"/>
          <w:szCs w:val="24"/>
        </w:rPr>
        <w:t>obejmującego</w:t>
      </w:r>
      <w:r w:rsidR="00EB0AF9" w:rsidRPr="0034045C">
        <w:rPr>
          <w:rFonts w:asciiTheme="minorHAnsi" w:hAnsiTheme="minorHAnsi" w:cstheme="minorHAnsi"/>
          <w:sz w:val="24"/>
          <w:szCs w:val="24"/>
        </w:rPr>
        <w:t xml:space="preserve"> zamówienie</w:t>
      </w:r>
      <w:r w:rsidR="004D37D1" w:rsidRPr="0034045C">
        <w:rPr>
          <w:rFonts w:asciiTheme="minorHAnsi" w:hAnsiTheme="minorHAnsi" w:cstheme="minorHAnsi"/>
          <w:sz w:val="24"/>
          <w:szCs w:val="24"/>
        </w:rPr>
        <w:t xml:space="preserve"> stanowiące przedmiot postępowania</w:t>
      </w:r>
      <w:r w:rsidR="00EB0AF9" w:rsidRPr="0034045C">
        <w:rPr>
          <w:rFonts w:asciiTheme="minorHAnsi" w:hAnsiTheme="minorHAnsi" w:cstheme="minorHAnsi"/>
          <w:sz w:val="24"/>
          <w:szCs w:val="24"/>
        </w:rPr>
        <w:t xml:space="preserve">, </w:t>
      </w:r>
      <w:r w:rsidR="00CD040B" w:rsidRPr="0034045C">
        <w:rPr>
          <w:rFonts w:asciiTheme="minorHAnsi" w:hAnsiTheme="minorHAnsi" w:cstheme="minorHAnsi"/>
          <w:sz w:val="24"/>
          <w:szCs w:val="24"/>
        </w:rPr>
        <w:t>zawartej przez Zamawiającego</w:t>
      </w:r>
      <w:r w:rsidR="00264226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18B69FE0" w14:textId="445D00AB" w:rsidR="00264226" w:rsidRPr="0034045C" w:rsidRDefault="00757407" w:rsidP="000C3EE7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zostanie rozwiązana umowa o dofinansowanie przedsięwzięcia obejmującego zamówienie stanowiące przedmiot postępowania, zawarta przez Zamawiającego</w:t>
      </w:r>
      <w:r w:rsidR="00E95DC9" w:rsidRPr="0034045C">
        <w:rPr>
          <w:rFonts w:asciiTheme="minorHAnsi" w:hAnsiTheme="minorHAnsi" w:cstheme="minorHAnsi"/>
          <w:sz w:val="24"/>
          <w:szCs w:val="24"/>
        </w:rPr>
        <w:t>;</w:t>
      </w:r>
    </w:p>
    <w:p w14:paraId="03F8A61D" w14:textId="1E61BC48" w:rsidR="00E95DC9" w:rsidRPr="0034045C" w:rsidRDefault="00E95DC9" w:rsidP="000C3EE7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zamawiający utraci dofinansowanie przyznane </w:t>
      </w:r>
      <w:r w:rsidR="003F2529" w:rsidRPr="0034045C">
        <w:rPr>
          <w:rFonts w:asciiTheme="minorHAnsi" w:hAnsiTheme="minorHAnsi" w:cstheme="minorHAnsi"/>
          <w:sz w:val="24"/>
          <w:szCs w:val="24"/>
        </w:rPr>
        <w:t xml:space="preserve">umową, o której mowa w </w:t>
      </w:r>
      <w:r w:rsidR="008E478C">
        <w:rPr>
          <w:rFonts w:asciiTheme="minorHAnsi" w:hAnsiTheme="minorHAnsi" w:cstheme="minorHAnsi"/>
          <w:sz w:val="24"/>
          <w:szCs w:val="24"/>
        </w:rPr>
        <w:t>podpunkcie</w:t>
      </w:r>
      <w:r w:rsidR="003F2529"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1E431E" w:rsidRPr="0034045C">
        <w:rPr>
          <w:rFonts w:asciiTheme="minorHAnsi" w:hAnsiTheme="minorHAnsi" w:cstheme="minorHAnsi"/>
          <w:sz w:val="24"/>
          <w:szCs w:val="24"/>
        </w:rPr>
        <w:t>6</w:t>
      </w:r>
      <w:r w:rsidR="003F2529" w:rsidRPr="0034045C">
        <w:rPr>
          <w:rFonts w:asciiTheme="minorHAnsi" w:hAnsiTheme="minorHAnsi" w:cstheme="minorHAnsi"/>
          <w:sz w:val="24"/>
          <w:szCs w:val="24"/>
        </w:rPr>
        <w:t>.</w:t>
      </w:r>
    </w:p>
    <w:p w14:paraId="417366D4" w14:textId="4B4644F9" w:rsidR="00D47BBF" w:rsidRDefault="003F2529" w:rsidP="000C3EE7">
      <w:pPr>
        <w:pStyle w:val="Akapitzlist"/>
        <w:numPr>
          <w:ilvl w:val="1"/>
          <w:numId w:val="19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Zamawiający może również unieważnić postępowanie bez podania przyczyny.</w:t>
      </w:r>
    </w:p>
    <w:p w14:paraId="19ED4F19" w14:textId="77777777" w:rsidR="00D660D0" w:rsidRPr="00D660D0" w:rsidRDefault="00D660D0" w:rsidP="00D660D0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E1E" w14:textId="0C3FB555" w:rsidR="00DE634A" w:rsidRPr="0034045C" w:rsidRDefault="00DE634A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/>
          <w:sz w:val="24"/>
          <w:szCs w:val="24"/>
          <w:lang w:bidi="pl-PL"/>
        </w:rPr>
        <w:t>Rozdział X</w:t>
      </w:r>
      <w:r w:rsidR="00B248A4" w:rsidRPr="0034045C">
        <w:rPr>
          <w:rFonts w:asciiTheme="minorHAnsi" w:hAnsiTheme="minorHAnsi" w:cstheme="minorHAnsi"/>
          <w:b/>
          <w:sz w:val="24"/>
          <w:szCs w:val="24"/>
          <w:lang w:bidi="pl-PL"/>
        </w:rPr>
        <w:t>VII</w:t>
      </w:r>
    </w:p>
    <w:p w14:paraId="5EE2BE1F" w14:textId="46CF0EF8" w:rsidR="00C272D8" w:rsidRPr="0034045C" w:rsidRDefault="008072B7" w:rsidP="000C3EE7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  <w:lang w:bidi="pl-PL"/>
        </w:rPr>
      </w:pPr>
      <w:bookmarkStart w:id="14" w:name="_Hlk98057039"/>
      <w:r w:rsidRPr="0034045C">
        <w:rPr>
          <w:rFonts w:asciiTheme="minorHAnsi" w:hAnsiTheme="minorHAnsi" w:cstheme="minorHAnsi"/>
          <w:b/>
          <w:sz w:val="24"/>
          <w:szCs w:val="24"/>
          <w:lang w:bidi="pl-PL"/>
        </w:rPr>
        <w:t>Zakończenie postępowania</w:t>
      </w:r>
    </w:p>
    <w:bookmarkEnd w:id="14"/>
    <w:p w14:paraId="4F7F4576" w14:textId="320F5D32" w:rsidR="008072B7" w:rsidRPr="0034045C" w:rsidRDefault="004D37D1" w:rsidP="000C3EE7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Postępowanie </w:t>
      </w:r>
      <w:r w:rsidR="007905B7" w:rsidRPr="0034045C">
        <w:rPr>
          <w:rFonts w:asciiTheme="minorHAnsi" w:hAnsiTheme="minorHAnsi" w:cstheme="minorHAnsi"/>
          <w:sz w:val="24"/>
          <w:szCs w:val="24"/>
        </w:rPr>
        <w:t>kończy się:</w:t>
      </w:r>
    </w:p>
    <w:p w14:paraId="77937751" w14:textId="4B628380" w:rsidR="0048215A" w:rsidRPr="0034045C" w:rsidRDefault="00043498" w:rsidP="000C3EE7">
      <w:pPr>
        <w:pStyle w:val="Akapitzlist"/>
        <w:numPr>
          <w:ilvl w:val="0"/>
          <w:numId w:val="20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wyborem najkorzystniejszej oferty</w:t>
      </w:r>
      <w:r w:rsidR="008F4825" w:rsidRPr="0034045C">
        <w:rPr>
          <w:rFonts w:asciiTheme="minorHAnsi" w:hAnsiTheme="minorHAnsi" w:cstheme="minorHAnsi"/>
          <w:sz w:val="24"/>
          <w:szCs w:val="24"/>
        </w:rPr>
        <w:t xml:space="preserve"> albo</w:t>
      </w:r>
    </w:p>
    <w:p w14:paraId="76B17C7F" w14:textId="4584C4BC" w:rsidR="00F21BDB" w:rsidRPr="0034045C" w:rsidRDefault="0048215A" w:rsidP="000C3EE7">
      <w:pPr>
        <w:pStyle w:val="Akapitzlist"/>
        <w:numPr>
          <w:ilvl w:val="0"/>
          <w:numId w:val="20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unieważnieniem postępowania.</w:t>
      </w:r>
    </w:p>
    <w:p w14:paraId="07FCBE04" w14:textId="432D22EA" w:rsidR="00A8739A" w:rsidRPr="0034045C" w:rsidRDefault="00AE420D" w:rsidP="000C3EE7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Zamawiający niezwłocznie poinformuje wykonawców o </w:t>
      </w:r>
      <w:r w:rsidR="007A0EA1" w:rsidRPr="0034045C">
        <w:rPr>
          <w:rFonts w:asciiTheme="minorHAnsi" w:hAnsiTheme="minorHAnsi" w:cstheme="minorHAnsi"/>
          <w:sz w:val="24"/>
          <w:szCs w:val="24"/>
        </w:rPr>
        <w:t>zakończeniu postępowania w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="007A0EA1" w:rsidRPr="0034045C">
        <w:rPr>
          <w:rFonts w:asciiTheme="minorHAnsi" w:hAnsiTheme="minorHAnsi" w:cstheme="minorHAnsi"/>
          <w:sz w:val="24"/>
          <w:szCs w:val="24"/>
        </w:rPr>
        <w:t>sposób, o którym</w:t>
      </w:r>
      <w:r w:rsidR="00ED2A7E" w:rsidRPr="0034045C">
        <w:rPr>
          <w:rFonts w:asciiTheme="minorHAnsi" w:hAnsiTheme="minorHAnsi" w:cstheme="minorHAnsi"/>
          <w:sz w:val="24"/>
          <w:szCs w:val="24"/>
        </w:rPr>
        <w:t xml:space="preserve"> mowa w </w:t>
      </w:r>
      <w:r w:rsidR="007A0EA1" w:rsidRPr="0034045C">
        <w:rPr>
          <w:rFonts w:asciiTheme="minorHAnsi" w:hAnsiTheme="minorHAnsi" w:cstheme="minorHAnsi"/>
          <w:sz w:val="24"/>
          <w:szCs w:val="24"/>
        </w:rPr>
        <w:t>pkt</w:t>
      </w:r>
      <w:r w:rsidR="00ED2A7E" w:rsidRPr="0034045C">
        <w:rPr>
          <w:rFonts w:asciiTheme="minorHAnsi" w:hAnsiTheme="minorHAnsi" w:cstheme="minorHAnsi"/>
          <w:sz w:val="24"/>
          <w:szCs w:val="24"/>
        </w:rPr>
        <w:t xml:space="preserve"> 1 p</w:t>
      </w:r>
      <w:r w:rsidR="007A0EA1" w:rsidRPr="0034045C">
        <w:rPr>
          <w:rFonts w:asciiTheme="minorHAnsi" w:hAnsiTheme="minorHAnsi" w:cstheme="minorHAnsi"/>
          <w:sz w:val="24"/>
          <w:szCs w:val="24"/>
        </w:rPr>
        <w:t>odpun</w:t>
      </w:r>
      <w:r w:rsidR="00ED2A7E" w:rsidRPr="0034045C">
        <w:rPr>
          <w:rFonts w:asciiTheme="minorHAnsi" w:hAnsiTheme="minorHAnsi" w:cstheme="minorHAnsi"/>
          <w:sz w:val="24"/>
          <w:szCs w:val="24"/>
        </w:rPr>
        <w:t xml:space="preserve">kt 1 lub 2 </w:t>
      </w:r>
      <w:r w:rsidR="00A8739A" w:rsidRPr="0034045C">
        <w:rPr>
          <w:rFonts w:asciiTheme="minorHAnsi" w:hAnsiTheme="minorHAnsi" w:cstheme="minorHAnsi"/>
          <w:sz w:val="24"/>
          <w:szCs w:val="24"/>
        </w:rPr>
        <w:t xml:space="preserve">oraz o </w:t>
      </w:r>
      <w:r w:rsidR="009600DE" w:rsidRPr="0034045C">
        <w:rPr>
          <w:rFonts w:asciiTheme="minorHAnsi" w:hAnsiTheme="minorHAnsi" w:cstheme="minorHAnsi"/>
          <w:sz w:val="24"/>
          <w:szCs w:val="24"/>
        </w:rPr>
        <w:t>wykonawcach, których oferty</w:t>
      </w:r>
      <w:r w:rsidR="00A8739A" w:rsidRPr="0034045C">
        <w:rPr>
          <w:rFonts w:asciiTheme="minorHAnsi" w:hAnsiTheme="minorHAnsi" w:cstheme="minorHAnsi"/>
          <w:sz w:val="24"/>
          <w:szCs w:val="24"/>
        </w:rPr>
        <w:t xml:space="preserve"> zostały odrzucone</w:t>
      </w:r>
      <w:r w:rsidR="005C2169" w:rsidRPr="0034045C">
        <w:rPr>
          <w:rFonts w:asciiTheme="minorHAnsi" w:hAnsiTheme="minorHAnsi" w:cstheme="minorHAnsi"/>
          <w:sz w:val="24"/>
          <w:szCs w:val="24"/>
        </w:rPr>
        <w:t>, podając:</w:t>
      </w:r>
    </w:p>
    <w:p w14:paraId="7E06B09C" w14:textId="08031D30" w:rsidR="005C2169" w:rsidRPr="0034045C" w:rsidRDefault="006D7EEC" w:rsidP="000C3EE7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nazwę albo imię i nazwisko, siedzibę albo miejsce zamieszkania, jeżeli jest miejscem wykonywania działalności wykonawcy, którego ofertę wybrano, oraz nazwy albo imiona i</w:t>
      </w:r>
      <w:r w:rsidR="00874D8E" w:rsidRPr="0034045C">
        <w:rPr>
          <w:rFonts w:asciiTheme="minorHAnsi" w:hAnsiTheme="minorHAnsi" w:cstheme="minorHAnsi"/>
          <w:sz w:val="24"/>
          <w:szCs w:val="24"/>
        </w:rPr>
        <w:t> </w:t>
      </w:r>
      <w:r w:rsidRPr="0034045C">
        <w:rPr>
          <w:rFonts w:asciiTheme="minorHAnsi" w:hAnsiTheme="minorHAnsi" w:cstheme="minorHAnsi"/>
          <w:sz w:val="24"/>
          <w:szCs w:val="24"/>
        </w:rPr>
        <w:t>nazwiska, siedziby albo miejsca zamieszkania, jeżeli są miejscami wykonywania działalności wykonawców, którzy złożyli oferty, a także punktację przyznaną ofertom w każdym kryterium oceny ofert i łączną punktację;</w:t>
      </w:r>
    </w:p>
    <w:p w14:paraId="4AC001BE" w14:textId="47A170FD" w:rsidR="006D7EEC" w:rsidRPr="0034045C" w:rsidRDefault="0045597C" w:rsidP="000C3EE7">
      <w:pPr>
        <w:pStyle w:val="Akapitzlist"/>
        <w:numPr>
          <w:ilvl w:val="0"/>
          <w:numId w:val="2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nazwy albo imiona i nazwiska, siedziby albo miejsca zamieszkania, jeżeli są miejscami wykonywania działalności wykonawców, których oferty odrzucono, oraz uzasadnienie faktyczne i prawne odrzucenia ofert;</w:t>
      </w:r>
    </w:p>
    <w:p w14:paraId="05AFF6F5" w14:textId="10C473C9" w:rsidR="006D7EEC" w:rsidRPr="0034045C" w:rsidRDefault="006D7EEC" w:rsidP="000C3EE7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uzasadnienie faktyczne i prawne unieważnienia postępowania.</w:t>
      </w:r>
    </w:p>
    <w:p w14:paraId="51C14ED4" w14:textId="66542B3B" w:rsidR="005C2169" w:rsidRPr="0034045C" w:rsidRDefault="00F25589" w:rsidP="000C3EE7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lastRenderedPageBreak/>
        <w:t>Zamawiający udostępni niezwłocznie informacj</w:t>
      </w:r>
      <w:r w:rsidR="00706FBC" w:rsidRPr="0034045C">
        <w:rPr>
          <w:rFonts w:asciiTheme="minorHAnsi" w:hAnsiTheme="minorHAnsi" w:cstheme="minorHAnsi"/>
          <w:sz w:val="24"/>
          <w:szCs w:val="24"/>
        </w:rPr>
        <w:t>e, o których mowa w pkt 1</w:t>
      </w:r>
      <w:r w:rsidR="008226DC" w:rsidRPr="0034045C">
        <w:rPr>
          <w:rFonts w:asciiTheme="minorHAnsi" w:hAnsiTheme="minorHAnsi" w:cstheme="minorHAnsi"/>
          <w:sz w:val="24"/>
          <w:szCs w:val="24"/>
        </w:rPr>
        <w:t>,</w:t>
      </w:r>
      <w:r w:rsidR="00024248" w:rsidRPr="0034045C">
        <w:rPr>
          <w:rFonts w:asciiTheme="minorHAnsi" w:hAnsiTheme="minorHAnsi" w:cstheme="minorHAnsi"/>
          <w:sz w:val="24"/>
          <w:szCs w:val="24"/>
        </w:rPr>
        <w:t xml:space="preserve"> oraz o</w:t>
      </w:r>
      <w:r w:rsidR="00C75205" w:rsidRPr="0034045C">
        <w:rPr>
          <w:rFonts w:asciiTheme="minorHAnsi" w:hAnsiTheme="minorHAnsi" w:cstheme="minorHAnsi"/>
          <w:sz w:val="24"/>
          <w:szCs w:val="24"/>
        </w:rPr>
        <w:t> </w:t>
      </w:r>
      <w:r w:rsidR="00024248" w:rsidRPr="0034045C">
        <w:rPr>
          <w:rFonts w:asciiTheme="minorHAnsi" w:hAnsiTheme="minorHAnsi" w:cstheme="minorHAnsi"/>
          <w:sz w:val="24"/>
          <w:szCs w:val="24"/>
        </w:rPr>
        <w:t xml:space="preserve">ofertach, które zostały odrzucone, </w:t>
      </w:r>
      <w:r w:rsidR="00706FBC" w:rsidRPr="0034045C">
        <w:rPr>
          <w:rFonts w:asciiTheme="minorHAnsi" w:hAnsiTheme="minorHAnsi" w:cstheme="minorHAnsi"/>
          <w:sz w:val="24"/>
          <w:szCs w:val="24"/>
        </w:rPr>
        <w:t>w Bazie Konkurencyjności.</w:t>
      </w:r>
    </w:p>
    <w:p w14:paraId="2BF48996" w14:textId="635EC5A0" w:rsidR="003762D8" w:rsidRPr="0034045C" w:rsidRDefault="00FF5FD4" w:rsidP="000C3EE7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Jeżeli nie będzie można wybrać najkorzystniejszej oferty z uwagi na to, że dwie lub więcej ofert </w:t>
      </w:r>
      <w:r w:rsidR="003D6BE6" w:rsidRPr="0034045C">
        <w:rPr>
          <w:rFonts w:asciiTheme="minorHAnsi" w:hAnsiTheme="minorHAnsi" w:cstheme="minorHAnsi"/>
          <w:sz w:val="24"/>
          <w:szCs w:val="24"/>
        </w:rPr>
        <w:t>otrzyma taką samą liczbę punktów</w:t>
      </w:r>
      <w:r w:rsidR="003762D8" w:rsidRPr="0034045C">
        <w:rPr>
          <w:rFonts w:asciiTheme="minorHAnsi" w:hAnsiTheme="minorHAnsi" w:cstheme="minorHAnsi"/>
          <w:sz w:val="24"/>
          <w:szCs w:val="24"/>
        </w:rPr>
        <w:t>, zamawiający wezwie wykonawców, którzy złożyli te oferty, do złożenia w terminie określonym przez zamawiającego ofert dodatkowych zawierających nową cenę.</w:t>
      </w:r>
    </w:p>
    <w:p w14:paraId="1F35BF43" w14:textId="3B8256A7" w:rsidR="003B745C" w:rsidRPr="0034045C" w:rsidRDefault="003B745C" w:rsidP="000C3EE7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4957003" w14:textId="46FD3C76" w:rsidR="00DC73CF" w:rsidRPr="0034045C" w:rsidRDefault="00823FAF" w:rsidP="000C3EE7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W przypadku, gdy wykonawca, którego oferta zostanie wybrana jako najkorzystniejsza odstąpi od zawarcia umowy</w:t>
      </w:r>
      <w:r w:rsidR="009209BA" w:rsidRPr="0034045C">
        <w:rPr>
          <w:rFonts w:asciiTheme="minorHAnsi" w:hAnsiTheme="minorHAnsi" w:cstheme="minorHAnsi"/>
          <w:sz w:val="24"/>
          <w:szCs w:val="24"/>
        </w:rPr>
        <w:t xml:space="preserve">, zamawiający </w:t>
      </w:r>
      <w:r w:rsidR="009F5DFE" w:rsidRPr="0034045C">
        <w:rPr>
          <w:rFonts w:asciiTheme="minorHAnsi" w:hAnsiTheme="minorHAnsi" w:cstheme="minorHAnsi"/>
          <w:sz w:val="24"/>
          <w:szCs w:val="24"/>
        </w:rPr>
        <w:t>będzie mógł</w:t>
      </w:r>
      <w:r w:rsidR="009209BA" w:rsidRPr="0034045C">
        <w:rPr>
          <w:rFonts w:asciiTheme="minorHAnsi" w:hAnsiTheme="minorHAnsi" w:cstheme="minorHAnsi"/>
          <w:sz w:val="24"/>
          <w:szCs w:val="24"/>
        </w:rPr>
        <w:t xml:space="preserve"> zawrzeć umowę </w:t>
      </w:r>
      <w:r w:rsidR="004C6343" w:rsidRPr="0034045C">
        <w:rPr>
          <w:rFonts w:asciiTheme="minorHAnsi" w:hAnsiTheme="minorHAnsi" w:cstheme="minorHAnsi"/>
          <w:sz w:val="24"/>
          <w:szCs w:val="24"/>
        </w:rPr>
        <w:t>z</w:t>
      </w:r>
      <w:r w:rsidR="00916AE5">
        <w:rPr>
          <w:rFonts w:asciiTheme="minorHAnsi" w:hAnsiTheme="minorHAnsi" w:cstheme="minorHAnsi"/>
          <w:sz w:val="24"/>
          <w:szCs w:val="24"/>
        </w:rPr>
        <w:t xml:space="preserve"> </w:t>
      </w:r>
      <w:r w:rsidR="004C6343" w:rsidRPr="0034045C">
        <w:rPr>
          <w:rFonts w:asciiTheme="minorHAnsi" w:hAnsiTheme="minorHAnsi" w:cstheme="minorHAnsi"/>
          <w:sz w:val="24"/>
          <w:szCs w:val="24"/>
        </w:rPr>
        <w:t>wykonawcą, który uzyskał kolejną najwyższą liczbę punktów.</w:t>
      </w:r>
    </w:p>
    <w:p w14:paraId="656F9194" w14:textId="02F7AE5A" w:rsidR="008256C9" w:rsidRPr="0034045C" w:rsidRDefault="00CE09FE" w:rsidP="00CE09FE">
      <w:pPr>
        <w:tabs>
          <w:tab w:val="left" w:pos="376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5EE2BE25" w14:textId="2E988893" w:rsidR="00DE634A" w:rsidRPr="0034045C" w:rsidRDefault="00DE634A" w:rsidP="000C3EE7">
      <w:pPr>
        <w:shd w:val="clear" w:color="auto" w:fill="E7E6E6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bookmarkStart w:id="15" w:name="_Hlk204002542"/>
      <w:r w:rsidRPr="0034045C">
        <w:rPr>
          <w:rFonts w:asciiTheme="minorHAnsi" w:hAnsiTheme="minorHAnsi" w:cstheme="minorHAnsi"/>
          <w:b/>
          <w:sz w:val="24"/>
          <w:szCs w:val="24"/>
        </w:rPr>
        <w:t xml:space="preserve">Rozdział </w:t>
      </w:r>
      <w:r w:rsidR="00C272D8" w:rsidRPr="0034045C">
        <w:rPr>
          <w:rFonts w:asciiTheme="minorHAnsi" w:hAnsiTheme="minorHAnsi" w:cstheme="minorHAnsi"/>
          <w:b/>
          <w:sz w:val="24"/>
          <w:szCs w:val="24"/>
        </w:rPr>
        <w:t>X</w:t>
      </w:r>
      <w:r w:rsidR="008E478C">
        <w:rPr>
          <w:rFonts w:asciiTheme="minorHAnsi" w:hAnsiTheme="minorHAnsi" w:cstheme="minorHAnsi"/>
          <w:b/>
          <w:sz w:val="24"/>
          <w:szCs w:val="24"/>
        </w:rPr>
        <w:t>VIII</w:t>
      </w:r>
    </w:p>
    <w:p w14:paraId="141DA04A" w14:textId="3C7C71B5" w:rsidR="00C71D6A" w:rsidRPr="0034045C" w:rsidRDefault="004479C9" w:rsidP="000C3EE7">
      <w:pPr>
        <w:shd w:val="clear" w:color="auto" w:fill="E7E6E6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Umowa</w:t>
      </w:r>
      <w:r w:rsidR="002F0E15" w:rsidRPr="0034045C">
        <w:rPr>
          <w:rFonts w:asciiTheme="minorHAnsi" w:hAnsiTheme="minorHAnsi" w:cstheme="minorHAnsi"/>
          <w:b/>
          <w:sz w:val="24"/>
          <w:szCs w:val="24"/>
        </w:rPr>
        <w:t xml:space="preserve"> w sprawie zamówienia</w:t>
      </w:r>
    </w:p>
    <w:bookmarkEnd w:id="15"/>
    <w:p w14:paraId="0B210C97" w14:textId="22579723" w:rsidR="00E748FF" w:rsidRPr="00E748FF" w:rsidRDefault="004479C9" w:rsidP="00CE0506">
      <w:pPr>
        <w:pStyle w:val="Akapitzlist"/>
        <w:numPr>
          <w:ilvl w:val="1"/>
          <w:numId w:val="21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Z Wykonawcą, którego oferta zostanie wybrana jako najkorzystniejsza zostanie zawarta umowa, której wzór stanowi</w:t>
      </w:r>
      <w:r w:rsidR="00CE0506">
        <w:rPr>
          <w:rFonts w:asciiTheme="minorHAnsi" w:hAnsiTheme="minorHAnsi" w:cstheme="minorHAnsi"/>
          <w:sz w:val="24"/>
          <w:szCs w:val="24"/>
        </w:rPr>
        <w:t xml:space="preserve"> </w:t>
      </w:r>
      <w:r w:rsidRPr="00CE050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CE0506">
        <w:rPr>
          <w:rFonts w:asciiTheme="minorHAnsi" w:hAnsiTheme="minorHAnsi" w:cstheme="minorHAnsi"/>
          <w:sz w:val="24"/>
          <w:szCs w:val="24"/>
        </w:rPr>
        <w:t>4</w:t>
      </w:r>
      <w:r w:rsidRPr="00CE0506">
        <w:rPr>
          <w:rFonts w:asciiTheme="minorHAnsi" w:hAnsiTheme="minorHAnsi" w:cstheme="minorHAnsi"/>
          <w:sz w:val="24"/>
          <w:szCs w:val="24"/>
        </w:rPr>
        <w:t xml:space="preserve"> do </w:t>
      </w:r>
      <w:r w:rsidR="00774B37" w:rsidRPr="00CE0506">
        <w:rPr>
          <w:rFonts w:asciiTheme="minorHAnsi" w:hAnsiTheme="minorHAnsi" w:cstheme="minorHAnsi"/>
          <w:sz w:val="24"/>
          <w:szCs w:val="24"/>
        </w:rPr>
        <w:t>zapytania ofertowego</w:t>
      </w:r>
      <w:r w:rsidR="00CE0506">
        <w:rPr>
          <w:rFonts w:asciiTheme="minorHAnsi" w:hAnsiTheme="minorHAnsi" w:cstheme="minorHAnsi"/>
          <w:sz w:val="24"/>
          <w:szCs w:val="24"/>
        </w:rPr>
        <w:t>.</w:t>
      </w:r>
    </w:p>
    <w:p w14:paraId="6846CBD6" w14:textId="675E7152" w:rsidR="00E003FC" w:rsidRDefault="004479C9" w:rsidP="000C3EE7">
      <w:pPr>
        <w:pStyle w:val="Akapitzlist"/>
        <w:numPr>
          <w:ilvl w:val="1"/>
          <w:numId w:val="21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>Umowa zostanie zawarta w formie pisemnej lub elektronicznej.</w:t>
      </w:r>
    </w:p>
    <w:p w14:paraId="1849578C" w14:textId="77777777" w:rsidR="00EF1990" w:rsidRPr="00EF1990" w:rsidRDefault="00EF1990" w:rsidP="00EF1990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56EBD51" w14:textId="648B12DC" w:rsidR="005E3D54" w:rsidRPr="0034045C" w:rsidRDefault="005E3D54" w:rsidP="000C3EE7">
      <w:pPr>
        <w:shd w:val="clear" w:color="auto" w:fill="E7E6E6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Rozdział X</w:t>
      </w:r>
      <w:r w:rsidR="00991CF0">
        <w:rPr>
          <w:rFonts w:asciiTheme="minorHAnsi" w:hAnsiTheme="minorHAnsi" w:cstheme="minorHAnsi"/>
          <w:b/>
          <w:sz w:val="24"/>
          <w:szCs w:val="24"/>
        </w:rPr>
        <w:t>I</w:t>
      </w:r>
      <w:r w:rsidRPr="0034045C">
        <w:rPr>
          <w:rFonts w:asciiTheme="minorHAnsi" w:hAnsiTheme="minorHAnsi" w:cstheme="minorHAnsi"/>
          <w:b/>
          <w:sz w:val="24"/>
          <w:szCs w:val="24"/>
        </w:rPr>
        <w:t>X</w:t>
      </w:r>
    </w:p>
    <w:p w14:paraId="7C3E873F" w14:textId="400C2F91" w:rsidR="005E3D54" w:rsidRPr="0034045C" w:rsidRDefault="005E3D54" w:rsidP="000C3EE7">
      <w:pPr>
        <w:shd w:val="clear" w:color="auto" w:fill="E7E6E6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Ochrona danych osobowych</w:t>
      </w:r>
    </w:p>
    <w:p w14:paraId="4E37A793" w14:textId="77777777" w:rsidR="008026C1" w:rsidRDefault="00E003FC" w:rsidP="008026C1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</w:t>
      </w:r>
      <w:r w:rsidR="0034045C">
        <w:rPr>
          <w:rFonts w:asciiTheme="minorHAnsi" w:hAnsiTheme="minorHAnsi" w:cstheme="minorHAnsi"/>
          <w:bCs/>
          <w:sz w:val="24"/>
          <w:szCs w:val="24"/>
          <w:lang w:bidi="pl-PL"/>
        </w:rPr>
        <w:t> </w:t>
      </w: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04.05.2016, str. 1), dalej „RODO”, informuję, że: </w:t>
      </w:r>
    </w:p>
    <w:p w14:paraId="2032C05E" w14:textId="17EF9486" w:rsidR="00C75205" w:rsidRPr="008026C1" w:rsidRDefault="00E003FC" w:rsidP="008026C1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8026C1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administratorem Pani/Pana danych osobowych jest </w:t>
      </w:r>
      <w:r w:rsidR="008026C1" w:rsidRPr="008026C1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Zespół </w:t>
      </w:r>
      <w:proofErr w:type="spellStart"/>
      <w:r w:rsidR="008026C1" w:rsidRPr="008026C1">
        <w:rPr>
          <w:rFonts w:asciiTheme="minorHAnsi" w:hAnsiTheme="minorHAnsi" w:cstheme="minorHAnsi"/>
          <w:bCs/>
          <w:sz w:val="24"/>
          <w:szCs w:val="24"/>
          <w:lang w:bidi="pl-PL"/>
        </w:rPr>
        <w:t>Szkolno</w:t>
      </w:r>
      <w:proofErr w:type="spellEnd"/>
      <w:r w:rsidR="008026C1" w:rsidRPr="008026C1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 – Przedszkolny w</w:t>
      </w:r>
      <w:r w:rsidR="008026C1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 </w:t>
      </w:r>
      <w:r w:rsidR="008026C1" w:rsidRPr="008026C1">
        <w:rPr>
          <w:rFonts w:asciiTheme="minorHAnsi" w:hAnsiTheme="minorHAnsi" w:cstheme="minorHAnsi"/>
          <w:bCs/>
          <w:sz w:val="24"/>
          <w:szCs w:val="24"/>
          <w:lang w:bidi="pl-PL"/>
        </w:rPr>
        <w:t>Strzeszynie, Szkoła Podstawowa im. Mikołaja Kopernika i Przedszkole</w:t>
      </w:r>
      <w:r w:rsidRPr="008026C1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 z siedzibą pod adresem: </w:t>
      </w:r>
      <w:r w:rsidR="00813F92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Strzeszyn </w:t>
      </w:r>
      <w:r w:rsidR="00813F92" w:rsidRPr="00813F92">
        <w:rPr>
          <w:rFonts w:asciiTheme="minorHAnsi" w:hAnsiTheme="minorHAnsi" w:cstheme="minorHAnsi"/>
          <w:bCs/>
          <w:sz w:val="24"/>
          <w:szCs w:val="24"/>
          <w:lang w:bidi="pl-PL"/>
        </w:rPr>
        <w:t>391, 38 - 340 Biecz</w:t>
      </w:r>
      <w:r w:rsidRPr="008026C1">
        <w:rPr>
          <w:rFonts w:asciiTheme="minorHAnsi" w:hAnsiTheme="minorHAnsi" w:cstheme="minorHAnsi"/>
          <w:bCs/>
          <w:sz w:val="24"/>
          <w:szCs w:val="24"/>
          <w:lang w:bidi="pl-PL"/>
        </w:rPr>
        <w:t>;</w:t>
      </w:r>
    </w:p>
    <w:p w14:paraId="2AE044E8" w14:textId="3431F3F0" w:rsidR="00E003FC" w:rsidRPr="0034045C" w:rsidRDefault="00E003FC" w:rsidP="000C3EE7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lastRenderedPageBreak/>
        <w:t xml:space="preserve">Pani/Pana dane osobowe przetwarzane będą na podstawie art. 6 ust. 1 lit. C RODO </w:t>
      </w: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br/>
        <w:t>w celu związanym z postępowaniem o udzielenie zamówienia</w:t>
      </w:r>
      <w:r w:rsidRPr="0034045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34045C">
        <w:rPr>
          <w:rFonts w:asciiTheme="minorHAnsi" w:hAnsiTheme="minorHAnsi" w:cstheme="minorHAnsi"/>
          <w:sz w:val="24"/>
          <w:szCs w:val="24"/>
        </w:rPr>
        <w:t>pod</w:t>
      </w:r>
      <w:r w:rsidR="00991CF0">
        <w:rPr>
          <w:rFonts w:asciiTheme="minorHAnsi" w:hAnsiTheme="minorHAnsi" w:cstheme="minorHAnsi"/>
          <w:sz w:val="24"/>
          <w:szCs w:val="24"/>
        </w:rPr>
        <w:t xml:space="preserve"> </w:t>
      </w:r>
      <w:r w:rsidR="00AB6926">
        <w:rPr>
          <w:rFonts w:asciiTheme="minorHAnsi" w:hAnsiTheme="minorHAnsi" w:cstheme="minorHAnsi"/>
          <w:sz w:val="24"/>
          <w:szCs w:val="24"/>
        </w:rPr>
        <w:t xml:space="preserve">nazwą </w:t>
      </w:r>
      <w:r w:rsidR="00813F92" w:rsidRPr="00813F92">
        <w:rPr>
          <w:rFonts w:asciiTheme="minorHAnsi" w:hAnsiTheme="minorHAnsi" w:cstheme="minorHAnsi"/>
          <w:b/>
          <w:bCs/>
          <w:sz w:val="24"/>
          <w:szCs w:val="24"/>
        </w:rPr>
        <w:t>Sukcesywna dostawa materiałów edukacyjnych do nauki języka angielskiego oraz udzielenie licencji do cyfrowej platformy edukacyjnej do nauki języka angielskiego</w:t>
      </w:r>
      <w:r w:rsidRPr="0034045C">
        <w:rPr>
          <w:rFonts w:asciiTheme="minorHAnsi" w:hAnsiTheme="minorHAnsi" w:cstheme="minorHAnsi"/>
          <w:sz w:val="24"/>
          <w:szCs w:val="24"/>
        </w:rPr>
        <w:t xml:space="preserve">, realizowanym w ramach projektu </w:t>
      </w:r>
      <w:r w:rsidR="00813F92" w:rsidRPr="00813F92">
        <w:rPr>
          <w:rFonts w:asciiTheme="minorHAnsi" w:hAnsiTheme="minorHAnsi" w:cstheme="minorHAnsi"/>
          <w:sz w:val="24"/>
          <w:szCs w:val="24"/>
        </w:rPr>
        <w:t>Akademia małego lingwisty – Biecz, dofinansowanego ze środków Unii Europejskiej w ramach programu Fundusze Europejskie dla Małopolski na lata 2021-2027</w:t>
      </w:r>
      <w:r w:rsidRPr="0034045C">
        <w:rPr>
          <w:rFonts w:asciiTheme="minorHAnsi" w:hAnsiTheme="minorHAnsi" w:cstheme="minorHAnsi"/>
          <w:sz w:val="24"/>
          <w:szCs w:val="24"/>
        </w:rPr>
        <w:t>;</w:t>
      </w:r>
    </w:p>
    <w:p w14:paraId="78C0430E" w14:textId="77777777" w:rsidR="00E003FC" w:rsidRPr="0034045C" w:rsidRDefault="00E003FC" w:rsidP="000C3EE7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60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02D97AEF" w14:textId="4018184B" w:rsidR="00E003FC" w:rsidRPr="001027B5" w:rsidRDefault="00E003FC" w:rsidP="001027B5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Pani/Pana dane osobowe będą przechowywane przez okres </w:t>
      </w:r>
      <w:r w:rsidR="00AF0171">
        <w:rPr>
          <w:rFonts w:asciiTheme="minorHAnsi" w:hAnsiTheme="minorHAnsi" w:cstheme="minorHAnsi"/>
          <w:bCs/>
          <w:sz w:val="24"/>
          <w:szCs w:val="24"/>
          <w:lang w:bidi="pl-PL"/>
        </w:rPr>
        <w:t>trwałości projektu, w ramach którego udzielane</w:t>
      </w:r>
      <w:r w:rsidR="00AD0511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 jest zamówienie, wynoszący </w:t>
      </w:r>
      <w:r w:rsidR="001027B5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5 lat od </w:t>
      </w:r>
      <w:r w:rsidR="001027B5" w:rsidRPr="001027B5">
        <w:rPr>
          <w:rFonts w:asciiTheme="minorHAnsi" w:hAnsiTheme="minorHAnsi" w:cstheme="minorHAnsi"/>
          <w:bCs/>
          <w:sz w:val="24"/>
          <w:szCs w:val="24"/>
          <w:lang w:bidi="pl-PL"/>
        </w:rPr>
        <w:t>daty płatności</w:t>
      </w:r>
      <w:r w:rsidR="001027B5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 </w:t>
      </w:r>
      <w:r w:rsidR="001027B5" w:rsidRPr="001027B5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końcowej </w:t>
      </w:r>
      <w:r w:rsidR="00827BCB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dofinansowania </w:t>
      </w:r>
      <w:r w:rsidR="001027B5" w:rsidRPr="001027B5">
        <w:rPr>
          <w:rFonts w:asciiTheme="minorHAnsi" w:hAnsiTheme="minorHAnsi" w:cstheme="minorHAnsi"/>
          <w:bCs/>
          <w:sz w:val="24"/>
          <w:szCs w:val="24"/>
          <w:lang w:bidi="pl-PL"/>
        </w:rPr>
        <w:t>na rzecz</w:t>
      </w:r>
      <w:r w:rsidR="00827BCB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 zamawiającego</w:t>
      </w:r>
      <w:r w:rsidRPr="001027B5">
        <w:rPr>
          <w:rFonts w:asciiTheme="minorHAnsi" w:hAnsiTheme="minorHAnsi" w:cstheme="minorHAnsi"/>
          <w:bCs/>
          <w:sz w:val="24"/>
          <w:szCs w:val="24"/>
          <w:lang w:bidi="pl-PL"/>
        </w:rPr>
        <w:t>;</w:t>
      </w:r>
    </w:p>
    <w:p w14:paraId="6C4DC643" w14:textId="5AE58DD6" w:rsidR="00E003FC" w:rsidRPr="0034045C" w:rsidRDefault="00E003FC" w:rsidP="000C3EE7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60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w odniesieniu do Pani/Pana danych osobowych decyzje nie będą podejmowane w</w:t>
      </w:r>
      <w:r w:rsidR="00C75205"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 </w:t>
      </w: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sposób zautomatyzowany, stosowanie do art. 22 RODO;</w:t>
      </w:r>
    </w:p>
    <w:p w14:paraId="7EBBF552" w14:textId="77777777" w:rsidR="00E003FC" w:rsidRPr="0034045C" w:rsidRDefault="00E003FC" w:rsidP="000C3EE7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left="360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posiada Pani/Pan:</w:t>
      </w:r>
    </w:p>
    <w:p w14:paraId="0BBF3ACF" w14:textId="77777777" w:rsidR="00E003FC" w:rsidRPr="0034045C" w:rsidRDefault="00E003FC" w:rsidP="000C3EE7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na podstawie art. 15 RODO prawo dostępu do danych osobowych;</w:t>
      </w:r>
    </w:p>
    <w:p w14:paraId="423FDFF4" w14:textId="77777777" w:rsidR="00E003FC" w:rsidRPr="0034045C" w:rsidRDefault="00E003FC" w:rsidP="000C3EE7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na podstawie art. 16 RODO prawo do sprostowania Pani/Pana danych osobowych;</w:t>
      </w:r>
    </w:p>
    <w:p w14:paraId="277F7BCB" w14:textId="337F3584" w:rsidR="00E003FC" w:rsidRPr="0034045C" w:rsidRDefault="00E003FC" w:rsidP="000C3EE7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60BCE0A7" w14:textId="77777777" w:rsidR="00E003FC" w:rsidRPr="0034045C" w:rsidRDefault="00E003FC" w:rsidP="000C3EE7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49035291" w14:textId="77777777" w:rsidR="00E003FC" w:rsidRPr="0034045C" w:rsidRDefault="00E003FC" w:rsidP="000C3EE7">
      <w:pPr>
        <w:numPr>
          <w:ilvl w:val="0"/>
          <w:numId w:val="13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nie przysługuje Pani/Panu:</w:t>
      </w:r>
    </w:p>
    <w:p w14:paraId="1F834DBC" w14:textId="77777777" w:rsidR="00E003FC" w:rsidRPr="0034045C" w:rsidRDefault="00E003FC" w:rsidP="000C3EE7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w związku z art. 17 ust. 3 lit. B, d lub e RODO prawo do usunięcia danych osobowych;</w:t>
      </w:r>
    </w:p>
    <w:p w14:paraId="0B49DC99" w14:textId="77777777" w:rsidR="00E003FC" w:rsidRPr="0034045C" w:rsidRDefault="00E003FC" w:rsidP="000C3EE7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/>
          <w:bCs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bCs/>
          <w:sz w:val="24"/>
          <w:szCs w:val="24"/>
          <w:lang w:bidi="pl-PL"/>
        </w:rPr>
        <w:t>prawo do przenoszenia danych osobowych, o którym mowa w art. 20 RODO;</w:t>
      </w:r>
    </w:p>
    <w:p w14:paraId="2BA08F02" w14:textId="77777777" w:rsidR="00E003FC" w:rsidRPr="0034045C" w:rsidRDefault="00E003FC" w:rsidP="000C3EE7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i/>
          <w:sz w:val="24"/>
          <w:szCs w:val="24"/>
          <w:lang w:bidi="pl-PL"/>
        </w:rPr>
      </w:pPr>
      <w:r w:rsidRPr="0034045C">
        <w:rPr>
          <w:rFonts w:asciiTheme="minorHAnsi" w:hAnsiTheme="minorHAnsi" w:cstheme="minorHAnsi"/>
          <w:sz w:val="24"/>
          <w:szCs w:val="24"/>
          <w:lang w:bidi="pl-PL"/>
        </w:rPr>
        <w:t>na podstawie art. 21 RODO prawo sprzeciwu, wobec przetwarzania danych osobowych, gdyż podstawą prawną przetwarzania Pani/Pana danych osobowych jest art. 6 ust. 1 lit. C RODO.</w:t>
      </w:r>
    </w:p>
    <w:p w14:paraId="70CA799D" w14:textId="77777777" w:rsidR="00EF1990" w:rsidRPr="0034045C" w:rsidRDefault="00EF1990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E41" w14:textId="742EA13F" w:rsidR="0021164A" w:rsidRPr="0034045C" w:rsidRDefault="0021164A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lastRenderedPageBreak/>
        <w:t xml:space="preserve">Rozdział </w:t>
      </w:r>
      <w:r w:rsidR="00C272D8" w:rsidRPr="0034045C">
        <w:rPr>
          <w:rFonts w:asciiTheme="minorHAnsi" w:hAnsiTheme="minorHAnsi" w:cstheme="minorHAnsi"/>
          <w:b/>
          <w:sz w:val="24"/>
          <w:szCs w:val="24"/>
        </w:rPr>
        <w:t>X</w:t>
      </w:r>
      <w:r w:rsidR="00E84BF5" w:rsidRPr="0034045C">
        <w:rPr>
          <w:rFonts w:asciiTheme="minorHAnsi" w:hAnsiTheme="minorHAnsi" w:cstheme="minorHAnsi"/>
          <w:b/>
          <w:sz w:val="24"/>
          <w:szCs w:val="24"/>
        </w:rPr>
        <w:t>X</w:t>
      </w:r>
    </w:p>
    <w:p w14:paraId="5EE2BE42" w14:textId="118555A9" w:rsidR="00C272D8" w:rsidRPr="0034045C" w:rsidRDefault="0021164A" w:rsidP="000C3EE7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4045C">
        <w:rPr>
          <w:rFonts w:asciiTheme="minorHAnsi" w:hAnsiTheme="minorHAnsi" w:cstheme="minorHAnsi"/>
          <w:b/>
          <w:sz w:val="24"/>
          <w:szCs w:val="24"/>
        </w:rPr>
        <w:t>Wykaz załączników</w:t>
      </w:r>
    </w:p>
    <w:p w14:paraId="7BE7A4D7" w14:textId="7768D2FA" w:rsidR="00F20405" w:rsidRDefault="00E526A8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C75205" w:rsidRPr="0034045C">
        <w:rPr>
          <w:rFonts w:asciiTheme="minorHAnsi" w:hAnsiTheme="minorHAnsi" w:cstheme="minorHAnsi"/>
          <w:sz w:val="24"/>
          <w:szCs w:val="24"/>
        </w:rPr>
        <w:t>1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F20405">
        <w:rPr>
          <w:rFonts w:asciiTheme="minorHAnsi" w:hAnsiTheme="minorHAnsi" w:cstheme="minorHAnsi"/>
          <w:sz w:val="24"/>
          <w:szCs w:val="24"/>
        </w:rPr>
        <w:t>–</w:t>
      </w:r>
      <w:r w:rsidRPr="0034045C">
        <w:rPr>
          <w:rFonts w:asciiTheme="minorHAnsi" w:hAnsiTheme="minorHAnsi" w:cstheme="minorHAnsi"/>
          <w:sz w:val="24"/>
          <w:szCs w:val="24"/>
        </w:rPr>
        <w:t xml:space="preserve"> </w:t>
      </w:r>
      <w:r w:rsidR="00F20405">
        <w:rPr>
          <w:rFonts w:asciiTheme="minorHAnsi" w:hAnsiTheme="minorHAnsi" w:cstheme="minorHAnsi"/>
          <w:sz w:val="24"/>
          <w:szCs w:val="24"/>
        </w:rPr>
        <w:t>Szczegółowy opis przedmiotu zamówienia</w:t>
      </w:r>
    </w:p>
    <w:p w14:paraId="6AA98B15" w14:textId="7B2FCCA0" w:rsidR="00F309C1" w:rsidRPr="0034045C" w:rsidRDefault="00F20405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827BCB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 xml:space="preserve"> - </w:t>
      </w:r>
      <w:r w:rsidR="00F309C1" w:rsidRPr="0034045C">
        <w:rPr>
          <w:rFonts w:asciiTheme="minorHAnsi" w:hAnsiTheme="minorHAnsi" w:cstheme="minorHAnsi"/>
          <w:sz w:val="24"/>
          <w:szCs w:val="24"/>
        </w:rPr>
        <w:t>Formularz ofert</w:t>
      </w:r>
      <w:r w:rsidR="00E84BF5" w:rsidRPr="0034045C">
        <w:rPr>
          <w:rFonts w:asciiTheme="minorHAnsi" w:hAnsiTheme="minorHAnsi" w:cstheme="minorHAnsi"/>
          <w:sz w:val="24"/>
          <w:szCs w:val="24"/>
        </w:rPr>
        <w:t>y</w:t>
      </w:r>
    </w:p>
    <w:p w14:paraId="5EE2BE49" w14:textId="293AB81C" w:rsidR="00F004AE" w:rsidRPr="0034045C" w:rsidRDefault="00F309C1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827BCB">
        <w:rPr>
          <w:rFonts w:asciiTheme="minorHAnsi" w:hAnsiTheme="minorHAnsi" w:cstheme="minorHAnsi"/>
          <w:sz w:val="24"/>
          <w:szCs w:val="24"/>
        </w:rPr>
        <w:t>3</w:t>
      </w:r>
      <w:r w:rsidRPr="0034045C">
        <w:rPr>
          <w:rFonts w:asciiTheme="minorHAnsi" w:hAnsiTheme="minorHAnsi" w:cstheme="minorHAnsi"/>
          <w:sz w:val="24"/>
          <w:szCs w:val="24"/>
        </w:rPr>
        <w:t xml:space="preserve"> – </w:t>
      </w:r>
      <w:r w:rsidR="00F20405" w:rsidRPr="00F20405">
        <w:rPr>
          <w:rFonts w:asciiTheme="minorHAnsi" w:hAnsiTheme="minorHAnsi" w:cstheme="minorHAnsi"/>
          <w:sz w:val="24"/>
          <w:szCs w:val="24"/>
        </w:rPr>
        <w:t>Wzór oświadczenia o niepodleganiu wykluczeniu z postępowania</w:t>
      </w:r>
    </w:p>
    <w:p w14:paraId="11076B84" w14:textId="2C31DB48" w:rsidR="00CE09FE" w:rsidRPr="0034045C" w:rsidRDefault="00E84BF5" w:rsidP="00827BC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045C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827BCB">
        <w:rPr>
          <w:rFonts w:asciiTheme="minorHAnsi" w:hAnsiTheme="minorHAnsi" w:cstheme="minorHAnsi"/>
          <w:sz w:val="24"/>
          <w:szCs w:val="24"/>
        </w:rPr>
        <w:t>4</w:t>
      </w:r>
      <w:r w:rsidRPr="0034045C">
        <w:rPr>
          <w:rFonts w:asciiTheme="minorHAnsi" w:hAnsiTheme="minorHAnsi" w:cstheme="minorHAnsi"/>
          <w:sz w:val="24"/>
          <w:szCs w:val="24"/>
        </w:rPr>
        <w:t xml:space="preserve"> – </w:t>
      </w:r>
      <w:r w:rsidR="00F20405" w:rsidRPr="00F20405">
        <w:rPr>
          <w:rFonts w:asciiTheme="minorHAnsi" w:hAnsiTheme="minorHAnsi" w:cstheme="minorHAnsi"/>
          <w:sz w:val="24"/>
          <w:szCs w:val="24"/>
        </w:rPr>
        <w:t xml:space="preserve">Wzór umowy </w:t>
      </w:r>
    </w:p>
    <w:p w14:paraId="01D66445" w14:textId="3BECEFF6" w:rsidR="00B34691" w:rsidRPr="0034045C" w:rsidRDefault="00B34691" w:rsidP="000C3E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sectPr w:rsidR="00B34691" w:rsidRPr="0034045C" w:rsidSect="00E80C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B37E6" w14:textId="77777777" w:rsidR="00CC5959" w:rsidRPr="00B6192E" w:rsidRDefault="00CC5959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3B6F8846" w14:textId="77777777" w:rsidR="00CC5959" w:rsidRPr="00B6192E" w:rsidRDefault="00CC5959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64C5DC9B" w14:textId="77777777" w:rsidR="00CC5959" w:rsidRPr="00B6192E" w:rsidRDefault="00CC59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4824579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9B1E63" w14:textId="232AD3C4" w:rsidR="00C75205" w:rsidRPr="0034045C" w:rsidRDefault="00C75205">
            <w:pPr>
              <w:pStyle w:val="Stopka"/>
              <w:jc w:val="right"/>
              <w:rPr>
                <w:sz w:val="20"/>
                <w:szCs w:val="20"/>
              </w:rPr>
            </w:pPr>
            <w:r w:rsidRPr="0034045C">
              <w:rPr>
                <w:sz w:val="20"/>
                <w:szCs w:val="20"/>
              </w:rPr>
              <w:t xml:space="preserve">Strona </w:t>
            </w:r>
            <w:r w:rsidRPr="0034045C">
              <w:rPr>
                <w:sz w:val="20"/>
                <w:szCs w:val="20"/>
              </w:rPr>
              <w:fldChar w:fldCharType="begin"/>
            </w:r>
            <w:r w:rsidRPr="0034045C">
              <w:rPr>
                <w:sz w:val="20"/>
                <w:szCs w:val="20"/>
              </w:rPr>
              <w:instrText>PAGE</w:instrText>
            </w:r>
            <w:r w:rsidRPr="0034045C">
              <w:rPr>
                <w:sz w:val="20"/>
                <w:szCs w:val="20"/>
              </w:rPr>
              <w:fldChar w:fldCharType="separate"/>
            </w:r>
            <w:r w:rsidRPr="0034045C">
              <w:rPr>
                <w:sz w:val="20"/>
                <w:szCs w:val="20"/>
              </w:rPr>
              <w:t>2</w:t>
            </w:r>
            <w:r w:rsidRPr="0034045C">
              <w:rPr>
                <w:sz w:val="20"/>
                <w:szCs w:val="20"/>
              </w:rPr>
              <w:fldChar w:fldCharType="end"/>
            </w:r>
            <w:r w:rsidRPr="0034045C">
              <w:rPr>
                <w:sz w:val="20"/>
                <w:szCs w:val="20"/>
              </w:rPr>
              <w:t xml:space="preserve"> z </w:t>
            </w:r>
            <w:r w:rsidRPr="0034045C">
              <w:rPr>
                <w:sz w:val="20"/>
                <w:szCs w:val="20"/>
              </w:rPr>
              <w:fldChar w:fldCharType="begin"/>
            </w:r>
            <w:r w:rsidRPr="0034045C">
              <w:rPr>
                <w:sz w:val="20"/>
                <w:szCs w:val="20"/>
              </w:rPr>
              <w:instrText>NUMPAGES</w:instrText>
            </w:r>
            <w:r w:rsidRPr="0034045C">
              <w:rPr>
                <w:sz w:val="20"/>
                <w:szCs w:val="20"/>
              </w:rPr>
              <w:fldChar w:fldCharType="separate"/>
            </w:r>
            <w:r w:rsidRPr="0034045C">
              <w:rPr>
                <w:sz w:val="20"/>
                <w:szCs w:val="20"/>
              </w:rPr>
              <w:t>2</w:t>
            </w:r>
            <w:r w:rsidRPr="0034045C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5EE2BE57" w14:textId="77777777" w:rsidR="003E4E3D" w:rsidRPr="00B6192E" w:rsidRDefault="003E4E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998FC" w14:textId="77777777" w:rsidR="00CC5959" w:rsidRPr="00B6192E" w:rsidRDefault="00CC5959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01066F80" w14:textId="77777777" w:rsidR="00CC5959" w:rsidRPr="00B6192E" w:rsidRDefault="00CC5959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0ED15C25" w14:textId="77777777" w:rsidR="00CC5959" w:rsidRPr="00B6192E" w:rsidRDefault="00CC59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6CF49FCD" w:rsidR="0014112D" w:rsidRPr="00B6192E" w:rsidRDefault="0031372F" w:rsidP="00C63F9C">
    <w:pPr>
      <w:pStyle w:val="Nagwek"/>
      <w:spacing w:line="276" w:lineRule="auto"/>
    </w:pPr>
    <w:r w:rsidRPr="0031372F">
      <w:rPr>
        <w:noProof/>
      </w:rPr>
      <w:drawing>
        <wp:inline distT="0" distB="0" distL="0" distR="0" wp14:anchorId="7FF8B680" wp14:editId="4542AFBB">
          <wp:extent cx="5760720" cy="492760"/>
          <wp:effectExtent l="0" t="0" r="0" b="2540"/>
          <wp:docPr id="2129454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8D4929" w14:textId="77777777" w:rsidR="006009BD" w:rsidRDefault="006009BD" w:rsidP="006009BD">
    <w:pPr>
      <w:pStyle w:val="Nagwek"/>
      <w:spacing w:line="360" w:lineRule="auto"/>
      <w:rPr>
        <w:i/>
        <w:iCs/>
        <w:sz w:val="20"/>
        <w:szCs w:val="20"/>
      </w:rPr>
    </w:pPr>
  </w:p>
  <w:p w14:paraId="7DE9696C" w14:textId="768D3C32" w:rsidR="00AD1E4A" w:rsidRDefault="005A4853" w:rsidP="006009BD">
    <w:pPr>
      <w:pStyle w:val="Nagwek"/>
      <w:spacing w:line="360" w:lineRule="auto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Zamówienie udzielane w ramach </w:t>
    </w:r>
    <w:r w:rsidR="00EC40C5">
      <w:rPr>
        <w:i/>
        <w:iCs/>
        <w:sz w:val="20"/>
        <w:szCs w:val="20"/>
      </w:rPr>
      <w:t xml:space="preserve">projektu </w:t>
    </w:r>
    <w:r w:rsidR="00EC40C5" w:rsidRPr="00EC40C5">
      <w:rPr>
        <w:i/>
        <w:iCs/>
        <w:sz w:val="20"/>
        <w:szCs w:val="20"/>
      </w:rPr>
      <w:t xml:space="preserve">Akademia małego lingwisty </w:t>
    </w:r>
    <w:r w:rsidR="00EC40C5">
      <w:rPr>
        <w:i/>
        <w:iCs/>
        <w:sz w:val="20"/>
        <w:szCs w:val="20"/>
      </w:rPr>
      <w:t>–</w:t>
    </w:r>
    <w:r w:rsidR="00EC40C5" w:rsidRPr="00EC40C5">
      <w:rPr>
        <w:i/>
        <w:iCs/>
        <w:sz w:val="20"/>
        <w:szCs w:val="20"/>
      </w:rPr>
      <w:t xml:space="preserve"> Biecz</w:t>
    </w:r>
    <w:r w:rsidR="00EC40C5">
      <w:rPr>
        <w:i/>
        <w:iCs/>
        <w:sz w:val="20"/>
        <w:szCs w:val="20"/>
      </w:rPr>
      <w:t xml:space="preserve">, </w:t>
    </w:r>
    <w:r w:rsidR="00563092">
      <w:rPr>
        <w:i/>
        <w:iCs/>
        <w:sz w:val="20"/>
        <w:szCs w:val="20"/>
      </w:rPr>
      <w:t xml:space="preserve">dofinansowanego ze środków Unii Europejskiej w ramach </w:t>
    </w:r>
    <w:r w:rsidR="008A42A8" w:rsidRPr="008A42A8">
      <w:rPr>
        <w:i/>
        <w:iCs/>
        <w:sz w:val="20"/>
        <w:szCs w:val="20"/>
      </w:rPr>
      <w:t>programu Fundusze Europejskie dla Małopolski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1B362D4"/>
    <w:multiLevelType w:val="hybridMultilevel"/>
    <w:tmpl w:val="5442B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7" w15:restartNumberingAfterBreak="0">
    <w:nsid w:val="0CE56E48"/>
    <w:multiLevelType w:val="hybridMultilevel"/>
    <w:tmpl w:val="82881B0E"/>
    <w:lvl w:ilvl="0" w:tplc="52422AC6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01151C"/>
    <w:multiLevelType w:val="hybridMultilevel"/>
    <w:tmpl w:val="EC6ED7D4"/>
    <w:lvl w:ilvl="0" w:tplc="A31E58AE">
      <w:start w:val="1"/>
      <w:numFmt w:val="lowerLetter"/>
      <w:lvlText w:val="%1)"/>
      <w:lvlJc w:val="left"/>
      <w:pPr>
        <w:ind w:left="1428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 w15:restartNumberingAfterBreak="0">
    <w:nsid w:val="0DB22A8D"/>
    <w:multiLevelType w:val="hybridMultilevel"/>
    <w:tmpl w:val="1E842C14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0" w15:restartNumberingAfterBreak="0">
    <w:nsid w:val="100B27F1"/>
    <w:multiLevelType w:val="hybridMultilevel"/>
    <w:tmpl w:val="A4EA2B78"/>
    <w:lvl w:ilvl="0" w:tplc="4C305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183561AF"/>
    <w:multiLevelType w:val="hybridMultilevel"/>
    <w:tmpl w:val="7F6E460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18440F52"/>
    <w:multiLevelType w:val="hybridMultilevel"/>
    <w:tmpl w:val="4AB8D07E"/>
    <w:lvl w:ilvl="0" w:tplc="E7A0A4F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8BC1129"/>
    <w:multiLevelType w:val="hybridMultilevel"/>
    <w:tmpl w:val="1134342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 w15:restartNumberingAfterBreak="0">
    <w:nsid w:val="18C45FD6"/>
    <w:multiLevelType w:val="hybridMultilevel"/>
    <w:tmpl w:val="B6A0A5B6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2E2E490B"/>
    <w:multiLevelType w:val="hybridMultilevel"/>
    <w:tmpl w:val="F514955C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1" w15:restartNumberingAfterBreak="0">
    <w:nsid w:val="30C40AAB"/>
    <w:multiLevelType w:val="hybridMultilevel"/>
    <w:tmpl w:val="8A869DA4"/>
    <w:lvl w:ilvl="0" w:tplc="0F66351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2383B18"/>
    <w:multiLevelType w:val="hybridMultilevel"/>
    <w:tmpl w:val="A4FE2D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3C53C00"/>
    <w:multiLevelType w:val="hybridMultilevel"/>
    <w:tmpl w:val="02A845F6"/>
    <w:lvl w:ilvl="0" w:tplc="779AD6D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4DF170B"/>
    <w:multiLevelType w:val="hybridMultilevel"/>
    <w:tmpl w:val="C6F06F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7" w15:restartNumberingAfterBreak="0">
    <w:nsid w:val="34ED26A4"/>
    <w:multiLevelType w:val="hybridMultilevel"/>
    <w:tmpl w:val="51B027DE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8" w15:restartNumberingAfterBreak="0">
    <w:nsid w:val="353A3A93"/>
    <w:multiLevelType w:val="hybridMultilevel"/>
    <w:tmpl w:val="BD8ADC0C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9" w15:restartNumberingAfterBreak="0">
    <w:nsid w:val="3AA92297"/>
    <w:multiLevelType w:val="hybridMultilevel"/>
    <w:tmpl w:val="39AAAB52"/>
    <w:lvl w:ilvl="0" w:tplc="EC28638C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0E4193"/>
    <w:multiLevelType w:val="hybridMultilevel"/>
    <w:tmpl w:val="99A24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0F512A"/>
    <w:multiLevelType w:val="hybridMultilevel"/>
    <w:tmpl w:val="73A04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C5B391C"/>
    <w:multiLevelType w:val="hybridMultilevel"/>
    <w:tmpl w:val="2522139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3CC87CF5"/>
    <w:multiLevelType w:val="hybridMultilevel"/>
    <w:tmpl w:val="9C608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0C68F0"/>
    <w:multiLevelType w:val="hybridMultilevel"/>
    <w:tmpl w:val="F7A2A716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5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AF265E8"/>
    <w:multiLevelType w:val="hybridMultilevel"/>
    <w:tmpl w:val="60F889A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9" w15:restartNumberingAfterBreak="0">
    <w:nsid w:val="4BB0733F"/>
    <w:multiLevelType w:val="hybridMultilevel"/>
    <w:tmpl w:val="16D0AF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D3369E6"/>
    <w:multiLevelType w:val="hybridMultilevel"/>
    <w:tmpl w:val="8B12AE0C"/>
    <w:lvl w:ilvl="0" w:tplc="90F0ECBA">
      <w:start w:val="1"/>
      <w:numFmt w:val="decimal"/>
      <w:lvlText w:val="%1)"/>
      <w:lvlJc w:val="left"/>
      <w:pPr>
        <w:ind w:left="106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4D8C3E8E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2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0C26680"/>
    <w:multiLevelType w:val="hybridMultilevel"/>
    <w:tmpl w:val="7200034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4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65C5518"/>
    <w:multiLevelType w:val="hybridMultilevel"/>
    <w:tmpl w:val="A3EC3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6B46DE5"/>
    <w:multiLevelType w:val="hybridMultilevel"/>
    <w:tmpl w:val="4E4E6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70050C4"/>
    <w:multiLevelType w:val="hybridMultilevel"/>
    <w:tmpl w:val="2452D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89" w15:restartNumberingAfterBreak="0">
    <w:nsid w:val="5E4122D0"/>
    <w:multiLevelType w:val="hybridMultilevel"/>
    <w:tmpl w:val="91F4BB8E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0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03221FC"/>
    <w:multiLevelType w:val="hybridMultilevel"/>
    <w:tmpl w:val="FC4ED008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2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1C17D90"/>
    <w:multiLevelType w:val="hybridMultilevel"/>
    <w:tmpl w:val="9394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8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3B77B8F"/>
    <w:multiLevelType w:val="hybridMultilevel"/>
    <w:tmpl w:val="0450C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4C45682"/>
    <w:multiLevelType w:val="hybridMultilevel"/>
    <w:tmpl w:val="E5D4ACB4"/>
    <w:lvl w:ilvl="0" w:tplc="E842CF4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1" w15:restartNumberingAfterBreak="0">
    <w:nsid w:val="76E46070"/>
    <w:multiLevelType w:val="hybridMultilevel"/>
    <w:tmpl w:val="299E1DDC"/>
    <w:lvl w:ilvl="0" w:tplc="E376C678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BA53079"/>
    <w:multiLevelType w:val="hybridMultilevel"/>
    <w:tmpl w:val="7F9268E8"/>
    <w:lvl w:ilvl="0" w:tplc="0B5C4E2A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24D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388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5A6D2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6678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4274F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9E4D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38782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8C22C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7BC03E11"/>
    <w:multiLevelType w:val="hybridMultilevel"/>
    <w:tmpl w:val="03426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875809">
    <w:abstractNumId w:val="75"/>
  </w:num>
  <w:num w:numId="2" w16cid:durableId="1444953912">
    <w:abstractNumId w:val="58"/>
  </w:num>
  <w:num w:numId="3" w16cid:durableId="2146773300">
    <w:abstractNumId w:val="99"/>
  </w:num>
  <w:num w:numId="4" w16cid:durableId="2102944124">
    <w:abstractNumId w:val="92"/>
  </w:num>
  <w:num w:numId="5" w16cid:durableId="587345486">
    <w:abstractNumId w:val="57"/>
  </w:num>
  <w:num w:numId="6" w16cid:durableId="1992363110">
    <w:abstractNumId w:val="82"/>
  </w:num>
  <w:num w:numId="7" w16cid:durableId="1362902158">
    <w:abstractNumId w:val="96"/>
  </w:num>
  <w:num w:numId="8" w16cid:durableId="1791899311">
    <w:abstractNumId w:val="84"/>
  </w:num>
  <w:num w:numId="9" w16cid:durableId="1025791661">
    <w:abstractNumId w:val="97"/>
  </w:num>
  <w:num w:numId="10" w16cid:durableId="847868525">
    <w:abstractNumId w:val="46"/>
  </w:num>
  <w:num w:numId="11" w16cid:durableId="1086195800">
    <w:abstractNumId w:val="55"/>
  </w:num>
  <w:num w:numId="12" w16cid:durableId="1392270492">
    <w:abstractNumId w:val="63"/>
  </w:num>
  <w:num w:numId="13" w16cid:durableId="1826119740">
    <w:abstractNumId w:val="47"/>
  </w:num>
  <w:num w:numId="14" w16cid:durableId="1166941277">
    <w:abstractNumId w:val="94"/>
  </w:num>
  <w:num w:numId="15" w16cid:durableId="1704482235">
    <w:abstractNumId w:val="59"/>
  </w:num>
  <w:num w:numId="16" w16cid:durableId="437334845">
    <w:abstractNumId w:val="85"/>
  </w:num>
  <w:num w:numId="17" w16cid:durableId="2099251607">
    <w:abstractNumId w:val="64"/>
  </w:num>
  <w:num w:numId="18" w16cid:durableId="1288122898">
    <w:abstractNumId w:val="90"/>
  </w:num>
  <w:num w:numId="19" w16cid:durableId="507674402">
    <w:abstractNumId w:val="56"/>
  </w:num>
  <w:num w:numId="20" w16cid:durableId="1536892528">
    <w:abstractNumId w:val="77"/>
  </w:num>
  <w:num w:numId="21" w16cid:durableId="1357274781">
    <w:abstractNumId w:val="81"/>
  </w:num>
  <w:num w:numId="22" w16cid:durableId="605578955">
    <w:abstractNumId w:val="95"/>
  </w:num>
  <w:num w:numId="23" w16cid:durableId="1666588191">
    <w:abstractNumId w:val="93"/>
  </w:num>
  <w:num w:numId="24" w16cid:durableId="161088764">
    <w:abstractNumId w:val="98"/>
  </w:num>
  <w:num w:numId="25" w16cid:durableId="1120495722">
    <w:abstractNumId w:val="48"/>
  </w:num>
  <w:num w:numId="26" w16cid:durableId="84767029">
    <w:abstractNumId w:val="73"/>
  </w:num>
  <w:num w:numId="27" w16cid:durableId="146827536">
    <w:abstractNumId w:val="80"/>
  </w:num>
  <w:num w:numId="28" w16cid:durableId="763956475">
    <w:abstractNumId w:val="83"/>
  </w:num>
  <w:num w:numId="29" w16cid:durableId="370226393">
    <w:abstractNumId w:val="100"/>
  </w:num>
  <w:num w:numId="30" w16cid:durableId="351960762">
    <w:abstractNumId w:val="49"/>
  </w:num>
  <w:num w:numId="31" w16cid:durableId="851410928">
    <w:abstractNumId w:val="54"/>
  </w:num>
  <w:num w:numId="32" w16cid:durableId="2004428594">
    <w:abstractNumId w:val="78"/>
  </w:num>
  <w:num w:numId="33" w16cid:durableId="136648209">
    <w:abstractNumId w:val="68"/>
  </w:num>
  <w:num w:numId="34" w16cid:durableId="710883415">
    <w:abstractNumId w:val="67"/>
  </w:num>
  <w:num w:numId="35" w16cid:durableId="866790966">
    <w:abstractNumId w:val="53"/>
  </w:num>
  <w:num w:numId="36" w16cid:durableId="2076077216">
    <w:abstractNumId w:val="60"/>
  </w:num>
  <w:num w:numId="37" w16cid:durableId="1259679696">
    <w:abstractNumId w:val="91"/>
  </w:num>
  <w:num w:numId="38" w16cid:durableId="1592154086">
    <w:abstractNumId w:val="66"/>
  </w:num>
  <w:num w:numId="39" w16cid:durableId="71439309">
    <w:abstractNumId w:val="89"/>
  </w:num>
  <w:num w:numId="40" w16cid:durableId="994575352">
    <w:abstractNumId w:val="51"/>
  </w:num>
  <w:num w:numId="41" w16cid:durableId="2053453810">
    <w:abstractNumId w:val="74"/>
  </w:num>
  <w:num w:numId="42" w16cid:durableId="913930732">
    <w:abstractNumId w:val="72"/>
  </w:num>
  <w:num w:numId="43" w16cid:durableId="1119059653">
    <w:abstractNumId w:val="45"/>
  </w:num>
  <w:num w:numId="44" w16cid:durableId="74324705">
    <w:abstractNumId w:val="52"/>
  </w:num>
  <w:num w:numId="45" w16cid:durableId="91364842">
    <w:abstractNumId w:val="61"/>
  </w:num>
  <w:num w:numId="46" w16cid:durableId="334572803">
    <w:abstractNumId w:val="65"/>
  </w:num>
  <w:num w:numId="47" w16cid:durableId="677003431">
    <w:abstractNumId w:val="69"/>
  </w:num>
  <w:num w:numId="48" w16cid:durableId="38359502">
    <w:abstractNumId w:val="101"/>
  </w:num>
  <w:num w:numId="49" w16cid:durableId="1572154836">
    <w:abstractNumId w:val="62"/>
  </w:num>
  <w:num w:numId="50" w16cid:durableId="95348484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829857446">
    <w:abstractNumId w:val="103"/>
  </w:num>
  <w:num w:numId="52" w16cid:durableId="38863583">
    <w:abstractNumId w:val="70"/>
  </w:num>
  <w:num w:numId="53" w16cid:durableId="2072649470">
    <w:abstractNumId w:val="71"/>
  </w:num>
  <w:num w:numId="54" w16cid:durableId="1079130823">
    <w:abstractNumId w:val="79"/>
  </w:num>
  <w:num w:numId="55" w16cid:durableId="1043596408">
    <w:abstractNumId w:val="86"/>
  </w:num>
  <w:num w:numId="56" w16cid:durableId="653483895">
    <w:abstractNumId w:val="87"/>
  </w:num>
  <w:num w:numId="57" w16cid:durableId="390808761">
    <w:abstractNumId w:val="50"/>
  </w:num>
  <w:num w:numId="58" w16cid:durableId="2139949161">
    <w:abstractNumId w:val="10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3FB"/>
    <w:rsid w:val="0000050D"/>
    <w:rsid w:val="00001529"/>
    <w:rsid w:val="00001570"/>
    <w:rsid w:val="00001BA7"/>
    <w:rsid w:val="0000596B"/>
    <w:rsid w:val="00005AC4"/>
    <w:rsid w:val="00005C1E"/>
    <w:rsid w:val="00005D5D"/>
    <w:rsid w:val="00005E24"/>
    <w:rsid w:val="0000625B"/>
    <w:rsid w:val="000065F6"/>
    <w:rsid w:val="00006704"/>
    <w:rsid w:val="00006EE3"/>
    <w:rsid w:val="00006F97"/>
    <w:rsid w:val="00006FE4"/>
    <w:rsid w:val="00007387"/>
    <w:rsid w:val="000101AB"/>
    <w:rsid w:val="00010FE1"/>
    <w:rsid w:val="0001126D"/>
    <w:rsid w:val="0001200E"/>
    <w:rsid w:val="00012373"/>
    <w:rsid w:val="00012BE1"/>
    <w:rsid w:val="00013B2B"/>
    <w:rsid w:val="000144EC"/>
    <w:rsid w:val="00014B3D"/>
    <w:rsid w:val="00014F0B"/>
    <w:rsid w:val="00015252"/>
    <w:rsid w:val="000157F1"/>
    <w:rsid w:val="00015C81"/>
    <w:rsid w:val="00015F43"/>
    <w:rsid w:val="0001612B"/>
    <w:rsid w:val="00016F9E"/>
    <w:rsid w:val="0001725B"/>
    <w:rsid w:val="000205EC"/>
    <w:rsid w:val="00020C68"/>
    <w:rsid w:val="000217F9"/>
    <w:rsid w:val="00021B00"/>
    <w:rsid w:val="0002291A"/>
    <w:rsid w:val="00022CF5"/>
    <w:rsid w:val="00023590"/>
    <w:rsid w:val="00023C82"/>
    <w:rsid w:val="0002410F"/>
    <w:rsid w:val="00024248"/>
    <w:rsid w:val="0002456C"/>
    <w:rsid w:val="000248F6"/>
    <w:rsid w:val="00025D73"/>
    <w:rsid w:val="000260E7"/>
    <w:rsid w:val="00026F56"/>
    <w:rsid w:val="00027E6C"/>
    <w:rsid w:val="00027E7E"/>
    <w:rsid w:val="00027EE6"/>
    <w:rsid w:val="000303EA"/>
    <w:rsid w:val="0003044E"/>
    <w:rsid w:val="0003187B"/>
    <w:rsid w:val="00031B07"/>
    <w:rsid w:val="00031DA5"/>
    <w:rsid w:val="00031DAF"/>
    <w:rsid w:val="00032049"/>
    <w:rsid w:val="00032B08"/>
    <w:rsid w:val="00033ADA"/>
    <w:rsid w:val="00033BF5"/>
    <w:rsid w:val="00033C29"/>
    <w:rsid w:val="000350A6"/>
    <w:rsid w:val="00035236"/>
    <w:rsid w:val="0003664B"/>
    <w:rsid w:val="00036818"/>
    <w:rsid w:val="0003694B"/>
    <w:rsid w:val="000372E9"/>
    <w:rsid w:val="0003752C"/>
    <w:rsid w:val="0004020A"/>
    <w:rsid w:val="00040D15"/>
    <w:rsid w:val="00041943"/>
    <w:rsid w:val="000425C1"/>
    <w:rsid w:val="000430C2"/>
    <w:rsid w:val="00043498"/>
    <w:rsid w:val="00043CCD"/>
    <w:rsid w:val="00043D86"/>
    <w:rsid w:val="00044CE2"/>
    <w:rsid w:val="000454BD"/>
    <w:rsid w:val="00046848"/>
    <w:rsid w:val="00046D10"/>
    <w:rsid w:val="00046F8C"/>
    <w:rsid w:val="00047F1D"/>
    <w:rsid w:val="00050FC8"/>
    <w:rsid w:val="00051FD2"/>
    <w:rsid w:val="000529D3"/>
    <w:rsid w:val="00053398"/>
    <w:rsid w:val="000534CD"/>
    <w:rsid w:val="00053C29"/>
    <w:rsid w:val="00054159"/>
    <w:rsid w:val="000545FA"/>
    <w:rsid w:val="00054818"/>
    <w:rsid w:val="00055708"/>
    <w:rsid w:val="0005795D"/>
    <w:rsid w:val="0006168D"/>
    <w:rsid w:val="000630EC"/>
    <w:rsid w:val="0006355D"/>
    <w:rsid w:val="000638B9"/>
    <w:rsid w:val="00063976"/>
    <w:rsid w:val="00063BC7"/>
    <w:rsid w:val="00063CCA"/>
    <w:rsid w:val="0006430D"/>
    <w:rsid w:val="00064C62"/>
    <w:rsid w:val="000661ED"/>
    <w:rsid w:val="000667D0"/>
    <w:rsid w:val="000670D5"/>
    <w:rsid w:val="00067F73"/>
    <w:rsid w:val="0007177F"/>
    <w:rsid w:val="00071882"/>
    <w:rsid w:val="00071D40"/>
    <w:rsid w:val="00073008"/>
    <w:rsid w:val="000739FE"/>
    <w:rsid w:val="000753FB"/>
    <w:rsid w:val="000770D1"/>
    <w:rsid w:val="00077ADD"/>
    <w:rsid w:val="00080D3A"/>
    <w:rsid w:val="00080F95"/>
    <w:rsid w:val="00081BB3"/>
    <w:rsid w:val="00081F4D"/>
    <w:rsid w:val="00082B17"/>
    <w:rsid w:val="0008337B"/>
    <w:rsid w:val="000850FC"/>
    <w:rsid w:val="000873EA"/>
    <w:rsid w:val="00090457"/>
    <w:rsid w:val="00090633"/>
    <w:rsid w:val="0009100C"/>
    <w:rsid w:val="000919A9"/>
    <w:rsid w:val="0009253D"/>
    <w:rsid w:val="000932DB"/>
    <w:rsid w:val="00093D53"/>
    <w:rsid w:val="00094705"/>
    <w:rsid w:val="00094AF9"/>
    <w:rsid w:val="0009635D"/>
    <w:rsid w:val="00096C66"/>
    <w:rsid w:val="0009773D"/>
    <w:rsid w:val="000A0595"/>
    <w:rsid w:val="000A05B2"/>
    <w:rsid w:val="000A197B"/>
    <w:rsid w:val="000A2106"/>
    <w:rsid w:val="000A2AB3"/>
    <w:rsid w:val="000A422B"/>
    <w:rsid w:val="000A4970"/>
    <w:rsid w:val="000A5178"/>
    <w:rsid w:val="000A54E4"/>
    <w:rsid w:val="000A5721"/>
    <w:rsid w:val="000A68F2"/>
    <w:rsid w:val="000A79F3"/>
    <w:rsid w:val="000B172B"/>
    <w:rsid w:val="000B1FEE"/>
    <w:rsid w:val="000B2145"/>
    <w:rsid w:val="000B2A4B"/>
    <w:rsid w:val="000B4739"/>
    <w:rsid w:val="000B4810"/>
    <w:rsid w:val="000B6154"/>
    <w:rsid w:val="000B694D"/>
    <w:rsid w:val="000B69A6"/>
    <w:rsid w:val="000B7400"/>
    <w:rsid w:val="000B7D13"/>
    <w:rsid w:val="000C28F3"/>
    <w:rsid w:val="000C36B7"/>
    <w:rsid w:val="000C3EE7"/>
    <w:rsid w:val="000C4D32"/>
    <w:rsid w:val="000C6B8C"/>
    <w:rsid w:val="000C7373"/>
    <w:rsid w:val="000D09DA"/>
    <w:rsid w:val="000D3238"/>
    <w:rsid w:val="000D32AC"/>
    <w:rsid w:val="000D337B"/>
    <w:rsid w:val="000D33AC"/>
    <w:rsid w:val="000D4858"/>
    <w:rsid w:val="000D53E4"/>
    <w:rsid w:val="000D557B"/>
    <w:rsid w:val="000D5A2F"/>
    <w:rsid w:val="000D5F3D"/>
    <w:rsid w:val="000D7CF9"/>
    <w:rsid w:val="000D7F1B"/>
    <w:rsid w:val="000E21B6"/>
    <w:rsid w:val="000E3353"/>
    <w:rsid w:val="000E4CA4"/>
    <w:rsid w:val="000E6C22"/>
    <w:rsid w:val="000E7509"/>
    <w:rsid w:val="000F0B95"/>
    <w:rsid w:val="000F175C"/>
    <w:rsid w:val="000F1E58"/>
    <w:rsid w:val="000F1F10"/>
    <w:rsid w:val="000F1FA9"/>
    <w:rsid w:val="000F3B78"/>
    <w:rsid w:val="000F3EB8"/>
    <w:rsid w:val="000F473D"/>
    <w:rsid w:val="000F59E5"/>
    <w:rsid w:val="000F5D4C"/>
    <w:rsid w:val="000F5E0B"/>
    <w:rsid w:val="000F6164"/>
    <w:rsid w:val="000F658F"/>
    <w:rsid w:val="000F6F7D"/>
    <w:rsid w:val="000F7940"/>
    <w:rsid w:val="000F7A7E"/>
    <w:rsid w:val="000F7E48"/>
    <w:rsid w:val="00100E82"/>
    <w:rsid w:val="00101A1A"/>
    <w:rsid w:val="00101E92"/>
    <w:rsid w:val="001027B5"/>
    <w:rsid w:val="00103167"/>
    <w:rsid w:val="00103BCF"/>
    <w:rsid w:val="001042B2"/>
    <w:rsid w:val="0010435A"/>
    <w:rsid w:val="00104636"/>
    <w:rsid w:val="00104F0B"/>
    <w:rsid w:val="0010595E"/>
    <w:rsid w:val="00111937"/>
    <w:rsid w:val="001134E8"/>
    <w:rsid w:val="0011470C"/>
    <w:rsid w:val="00116926"/>
    <w:rsid w:val="00117C1A"/>
    <w:rsid w:val="00120693"/>
    <w:rsid w:val="00121D5C"/>
    <w:rsid w:val="001225DF"/>
    <w:rsid w:val="001244A9"/>
    <w:rsid w:val="001262AF"/>
    <w:rsid w:val="001266E2"/>
    <w:rsid w:val="00126A74"/>
    <w:rsid w:val="00126BA3"/>
    <w:rsid w:val="00127659"/>
    <w:rsid w:val="00127C43"/>
    <w:rsid w:val="00130216"/>
    <w:rsid w:val="001311AB"/>
    <w:rsid w:val="001311C0"/>
    <w:rsid w:val="0013130A"/>
    <w:rsid w:val="00131425"/>
    <w:rsid w:val="001319AA"/>
    <w:rsid w:val="00131B2D"/>
    <w:rsid w:val="00132492"/>
    <w:rsid w:val="001326F3"/>
    <w:rsid w:val="00132D17"/>
    <w:rsid w:val="00133A33"/>
    <w:rsid w:val="00133CFE"/>
    <w:rsid w:val="00133DBD"/>
    <w:rsid w:val="001342E7"/>
    <w:rsid w:val="00134D03"/>
    <w:rsid w:val="00135665"/>
    <w:rsid w:val="0013761A"/>
    <w:rsid w:val="001401FA"/>
    <w:rsid w:val="00140FFE"/>
    <w:rsid w:val="0014112D"/>
    <w:rsid w:val="0014232F"/>
    <w:rsid w:val="001425C3"/>
    <w:rsid w:val="00143583"/>
    <w:rsid w:val="00144094"/>
    <w:rsid w:val="001454C1"/>
    <w:rsid w:val="0014572F"/>
    <w:rsid w:val="00145D49"/>
    <w:rsid w:val="0014696C"/>
    <w:rsid w:val="00147BBF"/>
    <w:rsid w:val="00147BF6"/>
    <w:rsid w:val="00151422"/>
    <w:rsid w:val="00151842"/>
    <w:rsid w:val="00153716"/>
    <w:rsid w:val="00153CC7"/>
    <w:rsid w:val="00153DC9"/>
    <w:rsid w:val="00154C26"/>
    <w:rsid w:val="00155312"/>
    <w:rsid w:val="00155481"/>
    <w:rsid w:val="0015696C"/>
    <w:rsid w:val="00156F46"/>
    <w:rsid w:val="00157A6E"/>
    <w:rsid w:val="00160D1C"/>
    <w:rsid w:val="0016111D"/>
    <w:rsid w:val="00161B6C"/>
    <w:rsid w:val="00163410"/>
    <w:rsid w:val="001652FF"/>
    <w:rsid w:val="00165538"/>
    <w:rsid w:val="001655DD"/>
    <w:rsid w:val="001669D3"/>
    <w:rsid w:val="00167119"/>
    <w:rsid w:val="0016734B"/>
    <w:rsid w:val="00167894"/>
    <w:rsid w:val="00167D17"/>
    <w:rsid w:val="0017004F"/>
    <w:rsid w:val="0017019E"/>
    <w:rsid w:val="00171108"/>
    <w:rsid w:val="00171F25"/>
    <w:rsid w:val="0017235C"/>
    <w:rsid w:val="00172401"/>
    <w:rsid w:val="00172933"/>
    <w:rsid w:val="0017297D"/>
    <w:rsid w:val="00172EFC"/>
    <w:rsid w:val="00173DB5"/>
    <w:rsid w:val="00174EFA"/>
    <w:rsid w:val="00176692"/>
    <w:rsid w:val="0018021E"/>
    <w:rsid w:val="00180B46"/>
    <w:rsid w:val="00180DD4"/>
    <w:rsid w:val="001812DC"/>
    <w:rsid w:val="001814EA"/>
    <w:rsid w:val="00181A03"/>
    <w:rsid w:val="00182412"/>
    <w:rsid w:val="00182685"/>
    <w:rsid w:val="00184457"/>
    <w:rsid w:val="001844A7"/>
    <w:rsid w:val="001845B6"/>
    <w:rsid w:val="00185B31"/>
    <w:rsid w:val="00186281"/>
    <w:rsid w:val="00191346"/>
    <w:rsid w:val="00191894"/>
    <w:rsid w:val="00192543"/>
    <w:rsid w:val="00192679"/>
    <w:rsid w:val="00192B10"/>
    <w:rsid w:val="00193665"/>
    <w:rsid w:val="001936DC"/>
    <w:rsid w:val="0019375E"/>
    <w:rsid w:val="00193E2E"/>
    <w:rsid w:val="00193FF8"/>
    <w:rsid w:val="00197C0A"/>
    <w:rsid w:val="001A0503"/>
    <w:rsid w:val="001A060C"/>
    <w:rsid w:val="001A1540"/>
    <w:rsid w:val="001A1613"/>
    <w:rsid w:val="001A3E67"/>
    <w:rsid w:val="001A51CF"/>
    <w:rsid w:val="001A5A04"/>
    <w:rsid w:val="001A5F94"/>
    <w:rsid w:val="001A62E9"/>
    <w:rsid w:val="001A6D39"/>
    <w:rsid w:val="001A6E31"/>
    <w:rsid w:val="001A7DAB"/>
    <w:rsid w:val="001B0857"/>
    <w:rsid w:val="001B16E3"/>
    <w:rsid w:val="001B1E1A"/>
    <w:rsid w:val="001B21AF"/>
    <w:rsid w:val="001B2574"/>
    <w:rsid w:val="001B2780"/>
    <w:rsid w:val="001B27D0"/>
    <w:rsid w:val="001B51F8"/>
    <w:rsid w:val="001B537E"/>
    <w:rsid w:val="001B677E"/>
    <w:rsid w:val="001B6FBF"/>
    <w:rsid w:val="001C0484"/>
    <w:rsid w:val="001C0875"/>
    <w:rsid w:val="001C14D4"/>
    <w:rsid w:val="001C294A"/>
    <w:rsid w:val="001C2C60"/>
    <w:rsid w:val="001C2FAE"/>
    <w:rsid w:val="001C3726"/>
    <w:rsid w:val="001C41A3"/>
    <w:rsid w:val="001C56A2"/>
    <w:rsid w:val="001C6FBD"/>
    <w:rsid w:val="001D09F0"/>
    <w:rsid w:val="001D1005"/>
    <w:rsid w:val="001D311A"/>
    <w:rsid w:val="001D389C"/>
    <w:rsid w:val="001D3D71"/>
    <w:rsid w:val="001D43FE"/>
    <w:rsid w:val="001E057A"/>
    <w:rsid w:val="001E0860"/>
    <w:rsid w:val="001E0ECE"/>
    <w:rsid w:val="001E21AE"/>
    <w:rsid w:val="001E2CCD"/>
    <w:rsid w:val="001E2DE5"/>
    <w:rsid w:val="001E431E"/>
    <w:rsid w:val="001E4486"/>
    <w:rsid w:val="001E47BC"/>
    <w:rsid w:val="001E4D14"/>
    <w:rsid w:val="001E6751"/>
    <w:rsid w:val="001E7EC5"/>
    <w:rsid w:val="001F07C5"/>
    <w:rsid w:val="001F0DFB"/>
    <w:rsid w:val="001F139E"/>
    <w:rsid w:val="001F13DE"/>
    <w:rsid w:val="001F2033"/>
    <w:rsid w:val="001F2110"/>
    <w:rsid w:val="001F2C04"/>
    <w:rsid w:val="001F58A7"/>
    <w:rsid w:val="001F5AB9"/>
    <w:rsid w:val="001F63F4"/>
    <w:rsid w:val="001F6CFD"/>
    <w:rsid w:val="001F7679"/>
    <w:rsid w:val="001F7686"/>
    <w:rsid w:val="00200554"/>
    <w:rsid w:val="0020127C"/>
    <w:rsid w:val="002020F9"/>
    <w:rsid w:val="002030DB"/>
    <w:rsid w:val="0020323C"/>
    <w:rsid w:val="00203685"/>
    <w:rsid w:val="00204851"/>
    <w:rsid w:val="00204FB3"/>
    <w:rsid w:val="00205332"/>
    <w:rsid w:val="00205C63"/>
    <w:rsid w:val="0020658D"/>
    <w:rsid w:val="002069EE"/>
    <w:rsid w:val="00206B71"/>
    <w:rsid w:val="0020704F"/>
    <w:rsid w:val="00207777"/>
    <w:rsid w:val="00207D5F"/>
    <w:rsid w:val="00210D8E"/>
    <w:rsid w:val="0021111B"/>
    <w:rsid w:val="002114DA"/>
    <w:rsid w:val="0021164A"/>
    <w:rsid w:val="0021206B"/>
    <w:rsid w:val="00212332"/>
    <w:rsid w:val="00212EE8"/>
    <w:rsid w:val="0021371D"/>
    <w:rsid w:val="002139B1"/>
    <w:rsid w:val="00213B27"/>
    <w:rsid w:val="00216132"/>
    <w:rsid w:val="002220AE"/>
    <w:rsid w:val="002223F4"/>
    <w:rsid w:val="002231F1"/>
    <w:rsid w:val="00223298"/>
    <w:rsid w:val="00223945"/>
    <w:rsid w:val="00224CC1"/>
    <w:rsid w:val="002255B7"/>
    <w:rsid w:val="0022572B"/>
    <w:rsid w:val="002259C3"/>
    <w:rsid w:val="002266E8"/>
    <w:rsid w:val="00226D7F"/>
    <w:rsid w:val="00226F67"/>
    <w:rsid w:val="00227408"/>
    <w:rsid w:val="002276D2"/>
    <w:rsid w:val="0022786C"/>
    <w:rsid w:val="00227953"/>
    <w:rsid w:val="0022797E"/>
    <w:rsid w:val="00230F14"/>
    <w:rsid w:val="00231DD5"/>
    <w:rsid w:val="002326EB"/>
    <w:rsid w:val="00234114"/>
    <w:rsid w:val="00237796"/>
    <w:rsid w:val="00240B85"/>
    <w:rsid w:val="00241E7A"/>
    <w:rsid w:val="002445BA"/>
    <w:rsid w:val="00245078"/>
    <w:rsid w:val="002452D7"/>
    <w:rsid w:val="00247362"/>
    <w:rsid w:val="002500E6"/>
    <w:rsid w:val="002506AA"/>
    <w:rsid w:val="00250A4D"/>
    <w:rsid w:val="0025303A"/>
    <w:rsid w:val="002536E5"/>
    <w:rsid w:val="0025393B"/>
    <w:rsid w:val="00254634"/>
    <w:rsid w:val="002547FE"/>
    <w:rsid w:val="0025614D"/>
    <w:rsid w:val="0025638D"/>
    <w:rsid w:val="00256CC3"/>
    <w:rsid w:val="00256F44"/>
    <w:rsid w:val="002572C7"/>
    <w:rsid w:val="00261110"/>
    <w:rsid w:val="002614E3"/>
    <w:rsid w:val="002622E1"/>
    <w:rsid w:val="00262321"/>
    <w:rsid w:val="00262976"/>
    <w:rsid w:val="00262C60"/>
    <w:rsid w:val="00264226"/>
    <w:rsid w:val="00265A74"/>
    <w:rsid w:val="00266835"/>
    <w:rsid w:val="00266D08"/>
    <w:rsid w:val="002673A3"/>
    <w:rsid w:val="002678EA"/>
    <w:rsid w:val="0026795B"/>
    <w:rsid w:val="00267AE5"/>
    <w:rsid w:val="00267BD2"/>
    <w:rsid w:val="00270684"/>
    <w:rsid w:val="0027144E"/>
    <w:rsid w:val="002719C6"/>
    <w:rsid w:val="002738B0"/>
    <w:rsid w:val="002740AB"/>
    <w:rsid w:val="00274193"/>
    <w:rsid w:val="00275764"/>
    <w:rsid w:val="0027591A"/>
    <w:rsid w:val="0027754E"/>
    <w:rsid w:val="0028260B"/>
    <w:rsid w:val="00283172"/>
    <w:rsid w:val="0028378C"/>
    <w:rsid w:val="002843D6"/>
    <w:rsid w:val="00284B4B"/>
    <w:rsid w:val="00284FE3"/>
    <w:rsid w:val="0028515B"/>
    <w:rsid w:val="002872F2"/>
    <w:rsid w:val="0028744B"/>
    <w:rsid w:val="00287CAB"/>
    <w:rsid w:val="002908B9"/>
    <w:rsid w:val="00290CC8"/>
    <w:rsid w:val="002911C8"/>
    <w:rsid w:val="00291D1E"/>
    <w:rsid w:val="00293258"/>
    <w:rsid w:val="002939E5"/>
    <w:rsid w:val="00293DE0"/>
    <w:rsid w:val="00296D6A"/>
    <w:rsid w:val="0029743D"/>
    <w:rsid w:val="002A2B80"/>
    <w:rsid w:val="002A334D"/>
    <w:rsid w:val="002A3391"/>
    <w:rsid w:val="002A3DBA"/>
    <w:rsid w:val="002A53BF"/>
    <w:rsid w:val="002A5D12"/>
    <w:rsid w:val="002A5D3F"/>
    <w:rsid w:val="002A6372"/>
    <w:rsid w:val="002A639C"/>
    <w:rsid w:val="002A657A"/>
    <w:rsid w:val="002A7149"/>
    <w:rsid w:val="002A7891"/>
    <w:rsid w:val="002B2400"/>
    <w:rsid w:val="002B24F0"/>
    <w:rsid w:val="002B26F6"/>
    <w:rsid w:val="002B297C"/>
    <w:rsid w:val="002B3803"/>
    <w:rsid w:val="002B414C"/>
    <w:rsid w:val="002B4400"/>
    <w:rsid w:val="002B460F"/>
    <w:rsid w:val="002B4D40"/>
    <w:rsid w:val="002B6584"/>
    <w:rsid w:val="002B6A7A"/>
    <w:rsid w:val="002B6B30"/>
    <w:rsid w:val="002B7493"/>
    <w:rsid w:val="002B7D93"/>
    <w:rsid w:val="002C1B73"/>
    <w:rsid w:val="002C1EFB"/>
    <w:rsid w:val="002C1FF3"/>
    <w:rsid w:val="002C2527"/>
    <w:rsid w:val="002C4BC1"/>
    <w:rsid w:val="002C4ECF"/>
    <w:rsid w:val="002C587C"/>
    <w:rsid w:val="002D01EF"/>
    <w:rsid w:val="002D0302"/>
    <w:rsid w:val="002D06AD"/>
    <w:rsid w:val="002D0DEA"/>
    <w:rsid w:val="002D0EB7"/>
    <w:rsid w:val="002D0EC4"/>
    <w:rsid w:val="002D1BAF"/>
    <w:rsid w:val="002D1BF5"/>
    <w:rsid w:val="002D1E08"/>
    <w:rsid w:val="002D3670"/>
    <w:rsid w:val="002D4452"/>
    <w:rsid w:val="002D632B"/>
    <w:rsid w:val="002D678A"/>
    <w:rsid w:val="002D6D3F"/>
    <w:rsid w:val="002D7DFF"/>
    <w:rsid w:val="002E01EA"/>
    <w:rsid w:val="002E130E"/>
    <w:rsid w:val="002E2B9B"/>
    <w:rsid w:val="002E2C14"/>
    <w:rsid w:val="002E2C75"/>
    <w:rsid w:val="002E5574"/>
    <w:rsid w:val="002E58B2"/>
    <w:rsid w:val="002E6367"/>
    <w:rsid w:val="002E6DA7"/>
    <w:rsid w:val="002E6F8A"/>
    <w:rsid w:val="002E7429"/>
    <w:rsid w:val="002E794D"/>
    <w:rsid w:val="002E7B09"/>
    <w:rsid w:val="002F0B06"/>
    <w:rsid w:val="002F0E15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5A0B"/>
    <w:rsid w:val="002F5D42"/>
    <w:rsid w:val="002F6939"/>
    <w:rsid w:val="002F7777"/>
    <w:rsid w:val="002F7CF4"/>
    <w:rsid w:val="002F7D63"/>
    <w:rsid w:val="003016CA"/>
    <w:rsid w:val="003023FB"/>
    <w:rsid w:val="0030417D"/>
    <w:rsid w:val="00304188"/>
    <w:rsid w:val="00305320"/>
    <w:rsid w:val="00306357"/>
    <w:rsid w:val="00307168"/>
    <w:rsid w:val="00307CAA"/>
    <w:rsid w:val="003101DE"/>
    <w:rsid w:val="00310AF1"/>
    <w:rsid w:val="00311736"/>
    <w:rsid w:val="00311CCD"/>
    <w:rsid w:val="00312501"/>
    <w:rsid w:val="00313400"/>
    <w:rsid w:val="003135B5"/>
    <w:rsid w:val="0031372F"/>
    <w:rsid w:val="00313A0A"/>
    <w:rsid w:val="0031438B"/>
    <w:rsid w:val="00314472"/>
    <w:rsid w:val="00315728"/>
    <w:rsid w:val="003157CD"/>
    <w:rsid w:val="00315F1A"/>
    <w:rsid w:val="0031629E"/>
    <w:rsid w:val="00317AD1"/>
    <w:rsid w:val="00320223"/>
    <w:rsid w:val="00320CAE"/>
    <w:rsid w:val="00320E2F"/>
    <w:rsid w:val="003212BB"/>
    <w:rsid w:val="003217FC"/>
    <w:rsid w:val="003221D3"/>
    <w:rsid w:val="003229E3"/>
    <w:rsid w:val="00322FBD"/>
    <w:rsid w:val="003232B7"/>
    <w:rsid w:val="003234D6"/>
    <w:rsid w:val="0032365D"/>
    <w:rsid w:val="003236E0"/>
    <w:rsid w:val="00323956"/>
    <w:rsid w:val="00323FAA"/>
    <w:rsid w:val="00325D19"/>
    <w:rsid w:val="003263CC"/>
    <w:rsid w:val="00326884"/>
    <w:rsid w:val="00326D04"/>
    <w:rsid w:val="00331BF6"/>
    <w:rsid w:val="0033341D"/>
    <w:rsid w:val="00333B63"/>
    <w:rsid w:val="003344DC"/>
    <w:rsid w:val="00335C9B"/>
    <w:rsid w:val="003370D5"/>
    <w:rsid w:val="0034045C"/>
    <w:rsid w:val="00341EF7"/>
    <w:rsid w:val="00342111"/>
    <w:rsid w:val="003421C9"/>
    <w:rsid w:val="00343C00"/>
    <w:rsid w:val="00343DDF"/>
    <w:rsid w:val="00343EBB"/>
    <w:rsid w:val="00344921"/>
    <w:rsid w:val="00344F3D"/>
    <w:rsid w:val="0034541A"/>
    <w:rsid w:val="0034544B"/>
    <w:rsid w:val="00345685"/>
    <w:rsid w:val="00346F6C"/>
    <w:rsid w:val="003471DF"/>
    <w:rsid w:val="00350AB3"/>
    <w:rsid w:val="003514C1"/>
    <w:rsid w:val="003518EC"/>
    <w:rsid w:val="003525B6"/>
    <w:rsid w:val="00352894"/>
    <w:rsid w:val="0035342A"/>
    <w:rsid w:val="00353488"/>
    <w:rsid w:val="00353E7E"/>
    <w:rsid w:val="003540F6"/>
    <w:rsid w:val="0035436A"/>
    <w:rsid w:val="00355543"/>
    <w:rsid w:val="00355B0C"/>
    <w:rsid w:val="00355C10"/>
    <w:rsid w:val="00355C43"/>
    <w:rsid w:val="0035620C"/>
    <w:rsid w:val="0035628C"/>
    <w:rsid w:val="00356621"/>
    <w:rsid w:val="00356E23"/>
    <w:rsid w:val="003574ED"/>
    <w:rsid w:val="00357977"/>
    <w:rsid w:val="00362899"/>
    <w:rsid w:val="00363B9A"/>
    <w:rsid w:val="00363F14"/>
    <w:rsid w:val="0036446A"/>
    <w:rsid w:val="00365F03"/>
    <w:rsid w:val="003716FE"/>
    <w:rsid w:val="00371D14"/>
    <w:rsid w:val="003723F9"/>
    <w:rsid w:val="00373653"/>
    <w:rsid w:val="00373CE5"/>
    <w:rsid w:val="003755AA"/>
    <w:rsid w:val="00375E1C"/>
    <w:rsid w:val="003762D8"/>
    <w:rsid w:val="003765F1"/>
    <w:rsid w:val="00376E5D"/>
    <w:rsid w:val="00376FE5"/>
    <w:rsid w:val="00377133"/>
    <w:rsid w:val="00377C0A"/>
    <w:rsid w:val="0038011F"/>
    <w:rsid w:val="00380F12"/>
    <w:rsid w:val="003819FF"/>
    <w:rsid w:val="00381B06"/>
    <w:rsid w:val="003822DC"/>
    <w:rsid w:val="003825FD"/>
    <w:rsid w:val="003828EE"/>
    <w:rsid w:val="0038312B"/>
    <w:rsid w:val="00383565"/>
    <w:rsid w:val="003836E9"/>
    <w:rsid w:val="00383B1B"/>
    <w:rsid w:val="00383B79"/>
    <w:rsid w:val="00385377"/>
    <w:rsid w:val="00386536"/>
    <w:rsid w:val="00387B0C"/>
    <w:rsid w:val="00387F3D"/>
    <w:rsid w:val="0039072B"/>
    <w:rsid w:val="003907AA"/>
    <w:rsid w:val="00392A6F"/>
    <w:rsid w:val="00392DF8"/>
    <w:rsid w:val="00392E7C"/>
    <w:rsid w:val="00394431"/>
    <w:rsid w:val="00394432"/>
    <w:rsid w:val="00395155"/>
    <w:rsid w:val="00395932"/>
    <w:rsid w:val="0039798C"/>
    <w:rsid w:val="003A1F89"/>
    <w:rsid w:val="003A2076"/>
    <w:rsid w:val="003A39F2"/>
    <w:rsid w:val="003A763E"/>
    <w:rsid w:val="003A793E"/>
    <w:rsid w:val="003B0827"/>
    <w:rsid w:val="003B0DBD"/>
    <w:rsid w:val="003B2E68"/>
    <w:rsid w:val="003B31F5"/>
    <w:rsid w:val="003B49F8"/>
    <w:rsid w:val="003B4A50"/>
    <w:rsid w:val="003B53D7"/>
    <w:rsid w:val="003B54C0"/>
    <w:rsid w:val="003B5883"/>
    <w:rsid w:val="003B59D9"/>
    <w:rsid w:val="003B616A"/>
    <w:rsid w:val="003B745C"/>
    <w:rsid w:val="003B7983"/>
    <w:rsid w:val="003C086B"/>
    <w:rsid w:val="003C2236"/>
    <w:rsid w:val="003C23D0"/>
    <w:rsid w:val="003C34B9"/>
    <w:rsid w:val="003C58DB"/>
    <w:rsid w:val="003C65DC"/>
    <w:rsid w:val="003C6902"/>
    <w:rsid w:val="003C72A0"/>
    <w:rsid w:val="003C794E"/>
    <w:rsid w:val="003D0113"/>
    <w:rsid w:val="003D07AB"/>
    <w:rsid w:val="003D0C7C"/>
    <w:rsid w:val="003D1338"/>
    <w:rsid w:val="003D2210"/>
    <w:rsid w:val="003D4314"/>
    <w:rsid w:val="003D4639"/>
    <w:rsid w:val="003D5DCB"/>
    <w:rsid w:val="003D689F"/>
    <w:rsid w:val="003D6BE6"/>
    <w:rsid w:val="003D6E06"/>
    <w:rsid w:val="003D6F9C"/>
    <w:rsid w:val="003D7866"/>
    <w:rsid w:val="003D7C62"/>
    <w:rsid w:val="003E100B"/>
    <w:rsid w:val="003E10A4"/>
    <w:rsid w:val="003E119E"/>
    <w:rsid w:val="003E17AA"/>
    <w:rsid w:val="003E1CE0"/>
    <w:rsid w:val="003E264E"/>
    <w:rsid w:val="003E3142"/>
    <w:rsid w:val="003E436F"/>
    <w:rsid w:val="003E49E9"/>
    <w:rsid w:val="003E4E3D"/>
    <w:rsid w:val="003E5938"/>
    <w:rsid w:val="003E5DF9"/>
    <w:rsid w:val="003E5ED4"/>
    <w:rsid w:val="003E6671"/>
    <w:rsid w:val="003E682C"/>
    <w:rsid w:val="003E7065"/>
    <w:rsid w:val="003E74B3"/>
    <w:rsid w:val="003E75C6"/>
    <w:rsid w:val="003E7EC3"/>
    <w:rsid w:val="003F056F"/>
    <w:rsid w:val="003F0727"/>
    <w:rsid w:val="003F0A9B"/>
    <w:rsid w:val="003F12E1"/>
    <w:rsid w:val="003F2529"/>
    <w:rsid w:val="003F282E"/>
    <w:rsid w:val="003F29A9"/>
    <w:rsid w:val="003F316B"/>
    <w:rsid w:val="003F544B"/>
    <w:rsid w:val="003F6516"/>
    <w:rsid w:val="003F651B"/>
    <w:rsid w:val="003F70B8"/>
    <w:rsid w:val="00400C4E"/>
    <w:rsid w:val="00400FD0"/>
    <w:rsid w:val="00401129"/>
    <w:rsid w:val="004014E8"/>
    <w:rsid w:val="004015B8"/>
    <w:rsid w:val="00402603"/>
    <w:rsid w:val="004026C4"/>
    <w:rsid w:val="00403F06"/>
    <w:rsid w:val="00404D75"/>
    <w:rsid w:val="0040600C"/>
    <w:rsid w:val="00407C11"/>
    <w:rsid w:val="00410CFC"/>
    <w:rsid w:val="00412602"/>
    <w:rsid w:val="00412801"/>
    <w:rsid w:val="004131C0"/>
    <w:rsid w:val="0041511D"/>
    <w:rsid w:val="00415375"/>
    <w:rsid w:val="00415733"/>
    <w:rsid w:val="004157AE"/>
    <w:rsid w:val="004165D0"/>
    <w:rsid w:val="004166E9"/>
    <w:rsid w:val="00416A71"/>
    <w:rsid w:val="004174B7"/>
    <w:rsid w:val="00417DD7"/>
    <w:rsid w:val="004203BB"/>
    <w:rsid w:val="0042079B"/>
    <w:rsid w:val="00421554"/>
    <w:rsid w:val="00422220"/>
    <w:rsid w:val="0042269A"/>
    <w:rsid w:val="00423F53"/>
    <w:rsid w:val="00424D8A"/>
    <w:rsid w:val="00424DA2"/>
    <w:rsid w:val="00425AF0"/>
    <w:rsid w:val="00426B06"/>
    <w:rsid w:val="0042767F"/>
    <w:rsid w:val="00431CEA"/>
    <w:rsid w:val="00440040"/>
    <w:rsid w:val="0044154C"/>
    <w:rsid w:val="00441E95"/>
    <w:rsid w:val="00442D8F"/>
    <w:rsid w:val="0044311E"/>
    <w:rsid w:val="00443F74"/>
    <w:rsid w:val="004440BF"/>
    <w:rsid w:val="004440F3"/>
    <w:rsid w:val="00445999"/>
    <w:rsid w:val="004460DD"/>
    <w:rsid w:val="004479C9"/>
    <w:rsid w:val="00447CF3"/>
    <w:rsid w:val="00450227"/>
    <w:rsid w:val="00450C03"/>
    <w:rsid w:val="00450DC5"/>
    <w:rsid w:val="00452C36"/>
    <w:rsid w:val="004533F3"/>
    <w:rsid w:val="00453EDC"/>
    <w:rsid w:val="004542F9"/>
    <w:rsid w:val="0045533F"/>
    <w:rsid w:val="00455867"/>
    <w:rsid w:val="0045597C"/>
    <w:rsid w:val="00456DB3"/>
    <w:rsid w:val="00457145"/>
    <w:rsid w:val="004606F2"/>
    <w:rsid w:val="00460F79"/>
    <w:rsid w:val="00461300"/>
    <w:rsid w:val="0046130B"/>
    <w:rsid w:val="00463700"/>
    <w:rsid w:val="00466214"/>
    <w:rsid w:val="00467FD7"/>
    <w:rsid w:val="00471F6A"/>
    <w:rsid w:val="00472600"/>
    <w:rsid w:val="00472889"/>
    <w:rsid w:val="004728BD"/>
    <w:rsid w:val="004729CF"/>
    <w:rsid w:val="00472BA0"/>
    <w:rsid w:val="004731D5"/>
    <w:rsid w:val="004737C1"/>
    <w:rsid w:val="00474551"/>
    <w:rsid w:val="0047585A"/>
    <w:rsid w:val="00476345"/>
    <w:rsid w:val="0047769B"/>
    <w:rsid w:val="004776A9"/>
    <w:rsid w:val="004778D8"/>
    <w:rsid w:val="004779F9"/>
    <w:rsid w:val="004809D4"/>
    <w:rsid w:val="0048215A"/>
    <w:rsid w:val="004829BC"/>
    <w:rsid w:val="00483559"/>
    <w:rsid w:val="00483874"/>
    <w:rsid w:val="00483B20"/>
    <w:rsid w:val="0048478B"/>
    <w:rsid w:val="0048591A"/>
    <w:rsid w:val="00485928"/>
    <w:rsid w:val="004860F2"/>
    <w:rsid w:val="004863B8"/>
    <w:rsid w:val="0048662D"/>
    <w:rsid w:val="0048732B"/>
    <w:rsid w:val="0049007D"/>
    <w:rsid w:val="004901F7"/>
    <w:rsid w:val="004902C3"/>
    <w:rsid w:val="00490DC5"/>
    <w:rsid w:val="00491A73"/>
    <w:rsid w:val="00491BE9"/>
    <w:rsid w:val="00492334"/>
    <w:rsid w:val="00492C83"/>
    <w:rsid w:val="00493ED9"/>
    <w:rsid w:val="00494A1F"/>
    <w:rsid w:val="00494CB7"/>
    <w:rsid w:val="00494F46"/>
    <w:rsid w:val="00495175"/>
    <w:rsid w:val="0049535F"/>
    <w:rsid w:val="0049598E"/>
    <w:rsid w:val="004977E9"/>
    <w:rsid w:val="004A0508"/>
    <w:rsid w:val="004A0A66"/>
    <w:rsid w:val="004A2C0B"/>
    <w:rsid w:val="004A509C"/>
    <w:rsid w:val="004A5B27"/>
    <w:rsid w:val="004A6567"/>
    <w:rsid w:val="004A6B69"/>
    <w:rsid w:val="004A6CBD"/>
    <w:rsid w:val="004B0336"/>
    <w:rsid w:val="004B10F3"/>
    <w:rsid w:val="004B2462"/>
    <w:rsid w:val="004B25EA"/>
    <w:rsid w:val="004B3647"/>
    <w:rsid w:val="004B568D"/>
    <w:rsid w:val="004B6F80"/>
    <w:rsid w:val="004B7066"/>
    <w:rsid w:val="004B7B52"/>
    <w:rsid w:val="004B7F77"/>
    <w:rsid w:val="004C077E"/>
    <w:rsid w:val="004C156F"/>
    <w:rsid w:val="004C1602"/>
    <w:rsid w:val="004C2FA3"/>
    <w:rsid w:val="004C32AA"/>
    <w:rsid w:val="004C42AA"/>
    <w:rsid w:val="004C577B"/>
    <w:rsid w:val="004C6343"/>
    <w:rsid w:val="004C63C7"/>
    <w:rsid w:val="004C729B"/>
    <w:rsid w:val="004D0635"/>
    <w:rsid w:val="004D1393"/>
    <w:rsid w:val="004D1AA7"/>
    <w:rsid w:val="004D1FFB"/>
    <w:rsid w:val="004D34A0"/>
    <w:rsid w:val="004D37D1"/>
    <w:rsid w:val="004D5979"/>
    <w:rsid w:val="004D77B7"/>
    <w:rsid w:val="004D7FE9"/>
    <w:rsid w:val="004E0112"/>
    <w:rsid w:val="004E1980"/>
    <w:rsid w:val="004E4908"/>
    <w:rsid w:val="004E514D"/>
    <w:rsid w:val="004E5318"/>
    <w:rsid w:val="004E644A"/>
    <w:rsid w:val="004E7F2E"/>
    <w:rsid w:val="004F00CF"/>
    <w:rsid w:val="004F0767"/>
    <w:rsid w:val="004F09DE"/>
    <w:rsid w:val="004F10FD"/>
    <w:rsid w:val="004F25F6"/>
    <w:rsid w:val="004F3E27"/>
    <w:rsid w:val="004F4351"/>
    <w:rsid w:val="004F44FE"/>
    <w:rsid w:val="004F4FB0"/>
    <w:rsid w:val="004F5732"/>
    <w:rsid w:val="004F6C90"/>
    <w:rsid w:val="004F7BC8"/>
    <w:rsid w:val="00500101"/>
    <w:rsid w:val="00501A4A"/>
    <w:rsid w:val="0050320F"/>
    <w:rsid w:val="00503A52"/>
    <w:rsid w:val="00504463"/>
    <w:rsid w:val="00505C16"/>
    <w:rsid w:val="00507451"/>
    <w:rsid w:val="005078E8"/>
    <w:rsid w:val="0051090A"/>
    <w:rsid w:val="00510BAA"/>
    <w:rsid w:val="00512136"/>
    <w:rsid w:val="00512389"/>
    <w:rsid w:val="005125DD"/>
    <w:rsid w:val="005131E6"/>
    <w:rsid w:val="005134F0"/>
    <w:rsid w:val="0051359B"/>
    <w:rsid w:val="00513E18"/>
    <w:rsid w:val="00514431"/>
    <w:rsid w:val="00514B60"/>
    <w:rsid w:val="00515B9F"/>
    <w:rsid w:val="0051683D"/>
    <w:rsid w:val="00516A64"/>
    <w:rsid w:val="00520191"/>
    <w:rsid w:val="00521A6A"/>
    <w:rsid w:val="00522479"/>
    <w:rsid w:val="0052273D"/>
    <w:rsid w:val="00523EB5"/>
    <w:rsid w:val="005248BB"/>
    <w:rsid w:val="0052558C"/>
    <w:rsid w:val="005267D5"/>
    <w:rsid w:val="005273A1"/>
    <w:rsid w:val="00527ECA"/>
    <w:rsid w:val="00527F51"/>
    <w:rsid w:val="00530D72"/>
    <w:rsid w:val="0053251B"/>
    <w:rsid w:val="0053299B"/>
    <w:rsid w:val="00533045"/>
    <w:rsid w:val="005331E0"/>
    <w:rsid w:val="005333E9"/>
    <w:rsid w:val="00533934"/>
    <w:rsid w:val="005343C2"/>
    <w:rsid w:val="005346E7"/>
    <w:rsid w:val="00536F30"/>
    <w:rsid w:val="005376CA"/>
    <w:rsid w:val="00540637"/>
    <w:rsid w:val="00540FD7"/>
    <w:rsid w:val="00541CC2"/>
    <w:rsid w:val="00543002"/>
    <w:rsid w:val="00543E13"/>
    <w:rsid w:val="00544225"/>
    <w:rsid w:val="00544893"/>
    <w:rsid w:val="00545194"/>
    <w:rsid w:val="005457FF"/>
    <w:rsid w:val="00545B59"/>
    <w:rsid w:val="00545EF4"/>
    <w:rsid w:val="00547970"/>
    <w:rsid w:val="00547A5C"/>
    <w:rsid w:val="0055044B"/>
    <w:rsid w:val="005513A1"/>
    <w:rsid w:val="00551588"/>
    <w:rsid w:val="0055178F"/>
    <w:rsid w:val="005519DA"/>
    <w:rsid w:val="0055361F"/>
    <w:rsid w:val="0055551F"/>
    <w:rsid w:val="00555DB9"/>
    <w:rsid w:val="00557E6C"/>
    <w:rsid w:val="00560EE8"/>
    <w:rsid w:val="005611A8"/>
    <w:rsid w:val="00561D10"/>
    <w:rsid w:val="00563092"/>
    <w:rsid w:val="0056463D"/>
    <w:rsid w:val="00564833"/>
    <w:rsid w:val="00565734"/>
    <w:rsid w:val="005659EF"/>
    <w:rsid w:val="00566BC1"/>
    <w:rsid w:val="00566D3B"/>
    <w:rsid w:val="00567B5D"/>
    <w:rsid w:val="00572DF8"/>
    <w:rsid w:val="00573A0F"/>
    <w:rsid w:val="005742DB"/>
    <w:rsid w:val="00575C2D"/>
    <w:rsid w:val="00576320"/>
    <w:rsid w:val="00576845"/>
    <w:rsid w:val="00577429"/>
    <w:rsid w:val="00577EC9"/>
    <w:rsid w:val="005800B3"/>
    <w:rsid w:val="00580AF3"/>
    <w:rsid w:val="00580D3D"/>
    <w:rsid w:val="00582BEF"/>
    <w:rsid w:val="00582ED1"/>
    <w:rsid w:val="005842AF"/>
    <w:rsid w:val="00584A5F"/>
    <w:rsid w:val="0058518C"/>
    <w:rsid w:val="00585BB8"/>
    <w:rsid w:val="005865A9"/>
    <w:rsid w:val="00586B00"/>
    <w:rsid w:val="0058728E"/>
    <w:rsid w:val="005873DE"/>
    <w:rsid w:val="0058758F"/>
    <w:rsid w:val="00590010"/>
    <w:rsid w:val="005908BB"/>
    <w:rsid w:val="0059124B"/>
    <w:rsid w:val="00591617"/>
    <w:rsid w:val="00591A14"/>
    <w:rsid w:val="00591A60"/>
    <w:rsid w:val="00592877"/>
    <w:rsid w:val="00593213"/>
    <w:rsid w:val="005942CC"/>
    <w:rsid w:val="00597694"/>
    <w:rsid w:val="005A06F2"/>
    <w:rsid w:val="005A1EFF"/>
    <w:rsid w:val="005A1FD7"/>
    <w:rsid w:val="005A22F6"/>
    <w:rsid w:val="005A2710"/>
    <w:rsid w:val="005A3122"/>
    <w:rsid w:val="005A394B"/>
    <w:rsid w:val="005A4853"/>
    <w:rsid w:val="005A7AC8"/>
    <w:rsid w:val="005A7C58"/>
    <w:rsid w:val="005B0A0D"/>
    <w:rsid w:val="005B11DB"/>
    <w:rsid w:val="005B1258"/>
    <w:rsid w:val="005B1A03"/>
    <w:rsid w:val="005B1D9E"/>
    <w:rsid w:val="005B3880"/>
    <w:rsid w:val="005B5D8B"/>
    <w:rsid w:val="005B6ED8"/>
    <w:rsid w:val="005B7A75"/>
    <w:rsid w:val="005C0379"/>
    <w:rsid w:val="005C131D"/>
    <w:rsid w:val="005C13F6"/>
    <w:rsid w:val="005C1BF0"/>
    <w:rsid w:val="005C20AC"/>
    <w:rsid w:val="005C2169"/>
    <w:rsid w:val="005C2954"/>
    <w:rsid w:val="005C341C"/>
    <w:rsid w:val="005C39AB"/>
    <w:rsid w:val="005C3B55"/>
    <w:rsid w:val="005C3D8B"/>
    <w:rsid w:val="005C4E75"/>
    <w:rsid w:val="005C563A"/>
    <w:rsid w:val="005C67AE"/>
    <w:rsid w:val="005C6855"/>
    <w:rsid w:val="005C68CF"/>
    <w:rsid w:val="005C7C9C"/>
    <w:rsid w:val="005D0467"/>
    <w:rsid w:val="005D0C52"/>
    <w:rsid w:val="005D1E6C"/>
    <w:rsid w:val="005D51A6"/>
    <w:rsid w:val="005D5D64"/>
    <w:rsid w:val="005D617C"/>
    <w:rsid w:val="005D64ED"/>
    <w:rsid w:val="005D6F71"/>
    <w:rsid w:val="005D706A"/>
    <w:rsid w:val="005E2E18"/>
    <w:rsid w:val="005E3D54"/>
    <w:rsid w:val="005E4920"/>
    <w:rsid w:val="005E5C40"/>
    <w:rsid w:val="005E6A3B"/>
    <w:rsid w:val="005E72F2"/>
    <w:rsid w:val="005F00F5"/>
    <w:rsid w:val="005F0962"/>
    <w:rsid w:val="005F0CB6"/>
    <w:rsid w:val="005F1327"/>
    <w:rsid w:val="005F13AB"/>
    <w:rsid w:val="005F162E"/>
    <w:rsid w:val="005F280B"/>
    <w:rsid w:val="005F283C"/>
    <w:rsid w:val="005F3718"/>
    <w:rsid w:val="005F42FE"/>
    <w:rsid w:val="005F4E0D"/>
    <w:rsid w:val="005F4E6C"/>
    <w:rsid w:val="005F593A"/>
    <w:rsid w:val="005F764C"/>
    <w:rsid w:val="005F78A4"/>
    <w:rsid w:val="005F7DC5"/>
    <w:rsid w:val="00600178"/>
    <w:rsid w:val="0060078B"/>
    <w:rsid w:val="006009BD"/>
    <w:rsid w:val="00600CA4"/>
    <w:rsid w:val="00601C15"/>
    <w:rsid w:val="0060291E"/>
    <w:rsid w:val="00603A4B"/>
    <w:rsid w:val="00605EB9"/>
    <w:rsid w:val="0060602B"/>
    <w:rsid w:val="006061B1"/>
    <w:rsid w:val="006062FE"/>
    <w:rsid w:val="00610089"/>
    <w:rsid w:val="00610458"/>
    <w:rsid w:val="00610469"/>
    <w:rsid w:val="0061150D"/>
    <w:rsid w:val="00612424"/>
    <w:rsid w:val="006125F3"/>
    <w:rsid w:val="0061331A"/>
    <w:rsid w:val="0061341D"/>
    <w:rsid w:val="00614E1C"/>
    <w:rsid w:val="00615D12"/>
    <w:rsid w:val="00616B1E"/>
    <w:rsid w:val="00616D8E"/>
    <w:rsid w:val="00617690"/>
    <w:rsid w:val="00620144"/>
    <w:rsid w:val="00620169"/>
    <w:rsid w:val="00620606"/>
    <w:rsid w:val="0062077D"/>
    <w:rsid w:val="0062255B"/>
    <w:rsid w:val="00622EF7"/>
    <w:rsid w:val="00624B5E"/>
    <w:rsid w:val="00624C53"/>
    <w:rsid w:val="00625297"/>
    <w:rsid w:val="00626602"/>
    <w:rsid w:val="006269A4"/>
    <w:rsid w:val="00627846"/>
    <w:rsid w:val="00627884"/>
    <w:rsid w:val="00630AB3"/>
    <w:rsid w:val="006318AB"/>
    <w:rsid w:val="006323D4"/>
    <w:rsid w:val="00633445"/>
    <w:rsid w:val="00634378"/>
    <w:rsid w:val="00634E8B"/>
    <w:rsid w:val="00634EEE"/>
    <w:rsid w:val="00634FB4"/>
    <w:rsid w:val="00634FEA"/>
    <w:rsid w:val="006350BF"/>
    <w:rsid w:val="00635998"/>
    <w:rsid w:val="00635DFD"/>
    <w:rsid w:val="00636044"/>
    <w:rsid w:val="00636208"/>
    <w:rsid w:val="00640067"/>
    <w:rsid w:val="00640880"/>
    <w:rsid w:val="00640EEA"/>
    <w:rsid w:val="00641A63"/>
    <w:rsid w:val="00641AA6"/>
    <w:rsid w:val="00641E40"/>
    <w:rsid w:val="00642172"/>
    <w:rsid w:val="00642FFE"/>
    <w:rsid w:val="0064323B"/>
    <w:rsid w:val="00643913"/>
    <w:rsid w:val="00644138"/>
    <w:rsid w:val="006441BD"/>
    <w:rsid w:val="00647ED1"/>
    <w:rsid w:val="00651063"/>
    <w:rsid w:val="00651281"/>
    <w:rsid w:val="0065262C"/>
    <w:rsid w:val="0065294E"/>
    <w:rsid w:val="006537A0"/>
    <w:rsid w:val="00653B1D"/>
    <w:rsid w:val="00653B39"/>
    <w:rsid w:val="0065435B"/>
    <w:rsid w:val="00654FDA"/>
    <w:rsid w:val="00655750"/>
    <w:rsid w:val="00656F8B"/>
    <w:rsid w:val="0065721B"/>
    <w:rsid w:val="0065724A"/>
    <w:rsid w:val="00661154"/>
    <w:rsid w:val="00662643"/>
    <w:rsid w:val="00664563"/>
    <w:rsid w:val="0066460E"/>
    <w:rsid w:val="00665575"/>
    <w:rsid w:val="006658F5"/>
    <w:rsid w:val="00666CDA"/>
    <w:rsid w:val="00666F75"/>
    <w:rsid w:val="00667EA0"/>
    <w:rsid w:val="00667EED"/>
    <w:rsid w:val="0067035E"/>
    <w:rsid w:val="00670EB2"/>
    <w:rsid w:val="0067132E"/>
    <w:rsid w:val="00671D74"/>
    <w:rsid w:val="00671EFC"/>
    <w:rsid w:val="00672514"/>
    <w:rsid w:val="006735F9"/>
    <w:rsid w:val="006739BC"/>
    <w:rsid w:val="00673B19"/>
    <w:rsid w:val="00675070"/>
    <w:rsid w:val="00675CB6"/>
    <w:rsid w:val="00677637"/>
    <w:rsid w:val="0067768E"/>
    <w:rsid w:val="0068137E"/>
    <w:rsid w:val="00682187"/>
    <w:rsid w:val="00683C1C"/>
    <w:rsid w:val="006841B5"/>
    <w:rsid w:val="00684A7A"/>
    <w:rsid w:val="00685A07"/>
    <w:rsid w:val="006875A5"/>
    <w:rsid w:val="00687F1E"/>
    <w:rsid w:val="006900EF"/>
    <w:rsid w:val="00690BC7"/>
    <w:rsid w:val="00691DA0"/>
    <w:rsid w:val="00692037"/>
    <w:rsid w:val="00695934"/>
    <w:rsid w:val="00695C87"/>
    <w:rsid w:val="00696F01"/>
    <w:rsid w:val="006A0C1F"/>
    <w:rsid w:val="006A1B19"/>
    <w:rsid w:val="006A26A0"/>
    <w:rsid w:val="006A2A28"/>
    <w:rsid w:val="006A335A"/>
    <w:rsid w:val="006A4A63"/>
    <w:rsid w:val="006A4C3A"/>
    <w:rsid w:val="006A5277"/>
    <w:rsid w:val="006A6E80"/>
    <w:rsid w:val="006A7912"/>
    <w:rsid w:val="006B1CD2"/>
    <w:rsid w:val="006B2041"/>
    <w:rsid w:val="006B342B"/>
    <w:rsid w:val="006B535D"/>
    <w:rsid w:val="006B64EB"/>
    <w:rsid w:val="006B691C"/>
    <w:rsid w:val="006B72CD"/>
    <w:rsid w:val="006B78D3"/>
    <w:rsid w:val="006B7A39"/>
    <w:rsid w:val="006B7C6C"/>
    <w:rsid w:val="006C041C"/>
    <w:rsid w:val="006C0AC7"/>
    <w:rsid w:val="006C11B8"/>
    <w:rsid w:val="006C268D"/>
    <w:rsid w:val="006C26ED"/>
    <w:rsid w:val="006C2B0E"/>
    <w:rsid w:val="006C2DA0"/>
    <w:rsid w:val="006C41BF"/>
    <w:rsid w:val="006C45E9"/>
    <w:rsid w:val="006C478F"/>
    <w:rsid w:val="006C5404"/>
    <w:rsid w:val="006C5B04"/>
    <w:rsid w:val="006C5DFF"/>
    <w:rsid w:val="006C6101"/>
    <w:rsid w:val="006C67AB"/>
    <w:rsid w:val="006C7EEA"/>
    <w:rsid w:val="006D0194"/>
    <w:rsid w:val="006D0A55"/>
    <w:rsid w:val="006D0F53"/>
    <w:rsid w:val="006D1E8F"/>
    <w:rsid w:val="006D3508"/>
    <w:rsid w:val="006D3C8E"/>
    <w:rsid w:val="006D42BA"/>
    <w:rsid w:val="006D4403"/>
    <w:rsid w:val="006D4A54"/>
    <w:rsid w:val="006D5082"/>
    <w:rsid w:val="006D5948"/>
    <w:rsid w:val="006D5A5D"/>
    <w:rsid w:val="006D7405"/>
    <w:rsid w:val="006D7EEC"/>
    <w:rsid w:val="006E16CE"/>
    <w:rsid w:val="006E1E83"/>
    <w:rsid w:val="006E2A2B"/>
    <w:rsid w:val="006E3246"/>
    <w:rsid w:val="006E3C9D"/>
    <w:rsid w:val="006E4CEC"/>
    <w:rsid w:val="006E5324"/>
    <w:rsid w:val="006E5549"/>
    <w:rsid w:val="006E5F5E"/>
    <w:rsid w:val="006E67D8"/>
    <w:rsid w:val="006E6BE7"/>
    <w:rsid w:val="006E7125"/>
    <w:rsid w:val="006E7176"/>
    <w:rsid w:val="006E7726"/>
    <w:rsid w:val="006E779D"/>
    <w:rsid w:val="006E78AF"/>
    <w:rsid w:val="006E7B92"/>
    <w:rsid w:val="006F0DB2"/>
    <w:rsid w:val="006F1B4B"/>
    <w:rsid w:val="006F299A"/>
    <w:rsid w:val="006F2A14"/>
    <w:rsid w:val="006F2FE8"/>
    <w:rsid w:val="006F596C"/>
    <w:rsid w:val="0070167B"/>
    <w:rsid w:val="007016CD"/>
    <w:rsid w:val="007016D9"/>
    <w:rsid w:val="00701F95"/>
    <w:rsid w:val="0070323F"/>
    <w:rsid w:val="00703A91"/>
    <w:rsid w:val="00703AFE"/>
    <w:rsid w:val="00704ACD"/>
    <w:rsid w:val="00706FBC"/>
    <w:rsid w:val="00707A0D"/>
    <w:rsid w:val="00710E58"/>
    <w:rsid w:val="00711E8C"/>
    <w:rsid w:val="00713D7F"/>
    <w:rsid w:val="007145A8"/>
    <w:rsid w:val="007156EC"/>
    <w:rsid w:val="00715A1B"/>
    <w:rsid w:val="00715A9A"/>
    <w:rsid w:val="00715DE7"/>
    <w:rsid w:val="00716D86"/>
    <w:rsid w:val="00716F35"/>
    <w:rsid w:val="00717064"/>
    <w:rsid w:val="0072177A"/>
    <w:rsid w:val="00722E8F"/>
    <w:rsid w:val="00722F3B"/>
    <w:rsid w:val="00722FF1"/>
    <w:rsid w:val="00723BC7"/>
    <w:rsid w:val="00723D72"/>
    <w:rsid w:val="00723FC9"/>
    <w:rsid w:val="00724EA1"/>
    <w:rsid w:val="00724F00"/>
    <w:rsid w:val="00725BE2"/>
    <w:rsid w:val="00725C0A"/>
    <w:rsid w:val="0072613F"/>
    <w:rsid w:val="00726DEA"/>
    <w:rsid w:val="00726EDB"/>
    <w:rsid w:val="00730B33"/>
    <w:rsid w:val="00730DD9"/>
    <w:rsid w:val="00731935"/>
    <w:rsid w:val="00733BA1"/>
    <w:rsid w:val="007345A8"/>
    <w:rsid w:val="00734D2A"/>
    <w:rsid w:val="00735EA8"/>
    <w:rsid w:val="00735FA0"/>
    <w:rsid w:val="007373D8"/>
    <w:rsid w:val="007404AA"/>
    <w:rsid w:val="00740FF9"/>
    <w:rsid w:val="0074127C"/>
    <w:rsid w:val="00742215"/>
    <w:rsid w:val="0074395E"/>
    <w:rsid w:val="00744674"/>
    <w:rsid w:val="0074471D"/>
    <w:rsid w:val="00744C6D"/>
    <w:rsid w:val="007451CC"/>
    <w:rsid w:val="007453A9"/>
    <w:rsid w:val="0074694A"/>
    <w:rsid w:val="00746BCB"/>
    <w:rsid w:val="00747C56"/>
    <w:rsid w:val="00750161"/>
    <w:rsid w:val="007516D7"/>
    <w:rsid w:val="0075189F"/>
    <w:rsid w:val="00752403"/>
    <w:rsid w:val="007528A2"/>
    <w:rsid w:val="00752B14"/>
    <w:rsid w:val="00752D2C"/>
    <w:rsid w:val="00753064"/>
    <w:rsid w:val="0075463C"/>
    <w:rsid w:val="007546E8"/>
    <w:rsid w:val="007551C9"/>
    <w:rsid w:val="00755474"/>
    <w:rsid w:val="00755792"/>
    <w:rsid w:val="00755F0E"/>
    <w:rsid w:val="007560DE"/>
    <w:rsid w:val="0075737A"/>
    <w:rsid w:val="00757407"/>
    <w:rsid w:val="007574F4"/>
    <w:rsid w:val="00757B00"/>
    <w:rsid w:val="007601DF"/>
    <w:rsid w:val="007604B5"/>
    <w:rsid w:val="007604D3"/>
    <w:rsid w:val="007638C4"/>
    <w:rsid w:val="00763EFF"/>
    <w:rsid w:val="00764694"/>
    <w:rsid w:val="00764D38"/>
    <w:rsid w:val="00765AEC"/>
    <w:rsid w:val="00765B92"/>
    <w:rsid w:val="00765F50"/>
    <w:rsid w:val="007661CB"/>
    <w:rsid w:val="007672EC"/>
    <w:rsid w:val="0076754F"/>
    <w:rsid w:val="00771D42"/>
    <w:rsid w:val="007732C4"/>
    <w:rsid w:val="007744D2"/>
    <w:rsid w:val="007745DF"/>
    <w:rsid w:val="00774B37"/>
    <w:rsid w:val="00775686"/>
    <w:rsid w:val="00776521"/>
    <w:rsid w:val="0077690B"/>
    <w:rsid w:val="0077752B"/>
    <w:rsid w:val="00780C2D"/>
    <w:rsid w:val="00781EC4"/>
    <w:rsid w:val="007820E1"/>
    <w:rsid w:val="0078212B"/>
    <w:rsid w:val="007824BD"/>
    <w:rsid w:val="00783013"/>
    <w:rsid w:val="0078336E"/>
    <w:rsid w:val="007846C9"/>
    <w:rsid w:val="00784913"/>
    <w:rsid w:val="00784C41"/>
    <w:rsid w:val="00785411"/>
    <w:rsid w:val="00786F83"/>
    <w:rsid w:val="00787316"/>
    <w:rsid w:val="00787454"/>
    <w:rsid w:val="007877F2"/>
    <w:rsid w:val="007905B7"/>
    <w:rsid w:val="007919CD"/>
    <w:rsid w:val="00791C36"/>
    <w:rsid w:val="0079217C"/>
    <w:rsid w:val="0079233B"/>
    <w:rsid w:val="007939AB"/>
    <w:rsid w:val="007940DC"/>
    <w:rsid w:val="007947C0"/>
    <w:rsid w:val="00794CB7"/>
    <w:rsid w:val="00795249"/>
    <w:rsid w:val="0079524C"/>
    <w:rsid w:val="00796758"/>
    <w:rsid w:val="007974C4"/>
    <w:rsid w:val="00797693"/>
    <w:rsid w:val="007A0102"/>
    <w:rsid w:val="007A0B38"/>
    <w:rsid w:val="007A0EA1"/>
    <w:rsid w:val="007A1536"/>
    <w:rsid w:val="007A1E40"/>
    <w:rsid w:val="007A2218"/>
    <w:rsid w:val="007A3098"/>
    <w:rsid w:val="007A5A90"/>
    <w:rsid w:val="007A609E"/>
    <w:rsid w:val="007A647C"/>
    <w:rsid w:val="007A6570"/>
    <w:rsid w:val="007A657F"/>
    <w:rsid w:val="007A68E4"/>
    <w:rsid w:val="007A6BD3"/>
    <w:rsid w:val="007A7B0D"/>
    <w:rsid w:val="007B0265"/>
    <w:rsid w:val="007B3610"/>
    <w:rsid w:val="007B4730"/>
    <w:rsid w:val="007B78EE"/>
    <w:rsid w:val="007C072F"/>
    <w:rsid w:val="007C1185"/>
    <w:rsid w:val="007C1A9A"/>
    <w:rsid w:val="007C247D"/>
    <w:rsid w:val="007C3874"/>
    <w:rsid w:val="007C3FDB"/>
    <w:rsid w:val="007C42C2"/>
    <w:rsid w:val="007C4B2D"/>
    <w:rsid w:val="007C4B36"/>
    <w:rsid w:val="007C70AD"/>
    <w:rsid w:val="007C7902"/>
    <w:rsid w:val="007C7D3D"/>
    <w:rsid w:val="007C7E10"/>
    <w:rsid w:val="007C7FC3"/>
    <w:rsid w:val="007D15D8"/>
    <w:rsid w:val="007D1E4A"/>
    <w:rsid w:val="007D241C"/>
    <w:rsid w:val="007D2554"/>
    <w:rsid w:val="007D461D"/>
    <w:rsid w:val="007D4667"/>
    <w:rsid w:val="007D47A1"/>
    <w:rsid w:val="007D4E40"/>
    <w:rsid w:val="007D542A"/>
    <w:rsid w:val="007D5BB3"/>
    <w:rsid w:val="007D68EF"/>
    <w:rsid w:val="007D70F1"/>
    <w:rsid w:val="007E0851"/>
    <w:rsid w:val="007E0951"/>
    <w:rsid w:val="007E19AE"/>
    <w:rsid w:val="007E28DE"/>
    <w:rsid w:val="007E2F9F"/>
    <w:rsid w:val="007E3928"/>
    <w:rsid w:val="007E5112"/>
    <w:rsid w:val="007E757B"/>
    <w:rsid w:val="007F040C"/>
    <w:rsid w:val="007F0798"/>
    <w:rsid w:val="007F2123"/>
    <w:rsid w:val="007F2EA7"/>
    <w:rsid w:val="007F4455"/>
    <w:rsid w:val="007F4F7C"/>
    <w:rsid w:val="007F546E"/>
    <w:rsid w:val="007F6F7D"/>
    <w:rsid w:val="00800460"/>
    <w:rsid w:val="00800545"/>
    <w:rsid w:val="00800AC2"/>
    <w:rsid w:val="00800E81"/>
    <w:rsid w:val="00800FC0"/>
    <w:rsid w:val="00801081"/>
    <w:rsid w:val="008022A8"/>
    <w:rsid w:val="008026C1"/>
    <w:rsid w:val="00802A5E"/>
    <w:rsid w:val="00803164"/>
    <w:rsid w:val="008036D7"/>
    <w:rsid w:val="0080524E"/>
    <w:rsid w:val="00806575"/>
    <w:rsid w:val="008072B7"/>
    <w:rsid w:val="0081136F"/>
    <w:rsid w:val="00811866"/>
    <w:rsid w:val="0081224A"/>
    <w:rsid w:val="0081244A"/>
    <w:rsid w:val="00812808"/>
    <w:rsid w:val="00813423"/>
    <w:rsid w:val="00813F92"/>
    <w:rsid w:val="00815877"/>
    <w:rsid w:val="00815D2E"/>
    <w:rsid w:val="008163AB"/>
    <w:rsid w:val="00816F28"/>
    <w:rsid w:val="00817BD7"/>
    <w:rsid w:val="0082131E"/>
    <w:rsid w:val="008215B2"/>
    <w:rsid w:val="00821DDC"/>
    <w:rsid w:val="0082201C"/>
    <w:rsid w:val="008223FE"/>
    <w:rsid w:val="008226DC"/>
    <w:rsid w:val="008230DD"/>
    <w:rsid w:val="008236BC"/>
    <w:rsid w:val="0082384A"/>
    <w:rsid w:val="008238F1"/>
    <w:rsid w:val="00823FAF"/>
    <w:rsid w:val="008256C9"/>
    <w:rsid w:val="008259CB"/>
    <w:rsid w:val="00825E68"/>
    <w:rsid w:val="00826951"/>
    <w:rsid w:val="00827BCB"/>
    <w:rsid w:val="00830180"/>
    <w:rsid w:val="00832030"/>
    <w:rsid w:val="00833143"/>
    <w:rsid w:val="00833725"/>
    <w:rsid w:val="00833EB6"/>
    <w:rsid w:val="00833F79"/>
    <w:rsid w:val="008340BB"/>
    <w:rsid w:val="008354F7"/>
    <w:rsid w:val="00836701"/>
    <w:rsid w:val="00836D11"/>
    <w:rsid w:val="00836FC0"/>
    <w:rsid w:val="0084038A"/>
    <w:rsid w:val="00841E18"/>
    <w:rsid w:val="008423C6"/>
    <w:rsid w:val="008434E1"/>
    <w:rsid w:val="00844908"/>
    <w:rsid w:val="008453B3"/>
    <w:rsid w:val="00845907"/>
    <w:rsid w:val="0084643C"/>
    <w:rsid w:val="00846EE5"/>
    <w:rsid w:val="0084742F"/>
    <w:rsid w:val="00847B3D"/>
    <w:rsid w:val="00847B86"/>
    <w:rsid w:val="00847E8D"/>
    <w:rsid w:val="0085102F"/>
    <w:rsid w:val="0085187A"/>
    <w:rsid w:val="00852558"/>
    <w:rsid w:val="00852FB6"/>
    <w:rsid w:val="008544F4"/>
    <w:rsid w:val="00855B2E"/>
    <w:rsid w:val="00857A60"/>
    <w:rsid w:val="00857BA3"/>
    <w:rsid w:val="008608E6"/>
    <w:rsid w:val="0086136E"/>
    <w:rsid w:val="008638E9"/>
    <w:rsid w:val="008641C2"/>
    <w:rsid w:val="00866BC9"/>
    <w:rsid w:val="00867539"/>
    <w:rsid w:val="00867C04"/>
    <w:rsid w:val="0087236E"/>
    <w:rsid w:val="00872526"/>
    <w:rsid w:val="00872A24"/>
    <w:rsid w:val="00874445"/>
    <w:rsid w:val="00874535"/>
    <w:rsid w:val="00874730"/>
    <w:rsid w:val="00874872"/>
    <w:rsid w:val="00874D8E"/>
    <w:rsid w:val="00874E5D"/>
    <w:rsid w:val="008753F0"/>
    <w:rsid w:val="0087611F"/>
    <w:rsid w:val="00877500"/>
    <w:rsid w:val="00877757"/>
    <w:rsid w:val="00877DC8"/>
    <w:rsid w:val="00880A13"/>
    <w:rsid w:val="008814E2"/>
    <w:rsid w:val="008832FF"/>
    <w:rsid w:val="00884BBA"/>
    <w:rsid w:val="00887B32"/>
    <w:rsid w:val="00890790"/>
    <w:rsid w:val="00890BC2"/>
    <w:rsid w:val="00890CBD"/>
    <w:rsid w:val="00892123"/>
    <w:rsid w:val="00892EAA"/>
    <w:rsid w:val="0089418D"/>
    <w:rsid w:val="0089423F"/>
    <w:rsid w:val="00894AD3"/>
    <w:rsid w:val="00895B50"/>
    <w:rsid w:val="008960B5"/>
    <w:rsid w:val="00896DB8"/>
    <w:rsid w:val="008975AE"/>
    <w:rsid w:val="00897AC0"/>
    <w:rsid w:val="00897E6E"/>
    <w:rsid w:val="008A049D"/>
    <w:rsid w:val="008A085A"/>
    <w:rsid w:val="008A1CA2"/>
    <w:rsid w:val="008A42A8"/>
    <w:rsid w:val="008A4342"/>
    <w:rsid w:val="008A44C3"/>
    <w:rsid w:val="008A4D92"/>
    <w:rsid w:val="008A5A08"/>
    <w:rsid w:val="008B0D74"/>
    <w:rsid w:val="008B1142"/>
    <w:rsid w:val="008B1723"/>
    <w:rsid w:val="008B1A7C"/>
    <w:rsid w:val="008B4AAB"/>
    <w:rsid w:val="008B4AC3"/>
    <w:rsid w:val="008B54D1"/>
    <w:rsid w:val="008B5B5F"/>
    <w:rsid w:val="008B6787"/>
    <w:rsid w:val="008B69BC"/>
    <w:rsid w:val="008B7524"/>
    <w:rsid w:val="008B780E"/>
    <w:rsid w:val="008B7827"/>
    <w:rsid w:val="008C17ED"/>
    <w:rsid w:val="008C196B"/>
    <w:rsid w:val="008C31B5"/>
    <w:rsid w:val="008C3326"/>
    <w:rsid w:val="008C4995"/>
    <w:rsid w:val="008C50FE"/>
    <w:rsid w:val="008C578A"/>
    <w:rsid w:val="008C5A29"/>
    <w:rsid w:val="008C6C0A"/>
    <w:rsid w:val="008C77C7"/>
    <w:rsid w:val="008D0BD0"/>
    <w:rsid w:val="008D0DE5"/>
    <w:rsid w:val="008D0DEB"/>
    <w:rsid w:val="008D1189"/>
    <w:rsid w:val="008D4F39"/>
    <w:rsid w:val="008D56B8"/>
    <w:rsid w:val="008D69A5"/>
    <w:rsid w:val="008D6E52"/>
    <w:rsid w:val="008D73A8"/>
    <w:rsid w:val="008E05B5"/>
    <w:rsid w:val="008E1017"/>
    <w:rsid w:val="008E1DC9"/>
    <w:rsid w:val="008E2CF8"/>
    <w:rsid w:val="008E40BB"/>
    <w:rsid w:val="008E40E2"/>
    <w:rsid w:val="008E478C"/>
    <w:rsid w:val="008E4E69"/>
    <w:rsid w:val="008E5216"/>
    <w:rsid w:val="008E55A1"/>
    <w:rsid w:val="008E643E"/>
    <w:rsid w:val="008E6E29"/>
    <w:rsid w:val="008F00B0"/>
    <w:rsid w:val="008F092B"/>
    <w:rsid w:val="008F28A2"/>
    <w:rsid w:val="008F2E38"/>
    <w:rsid w:val="008F3C07"/>
    <w:rsid w:val="008F45FE"/>
    <w:rsid w:val="008F4825"/>
    <w:rsid w:val="008F6E88"/>
    <w:rsid w:val="008F7023"/>
    <w:rsid w:val="008F7532"/>
    <w:rsid w:val="008F7A8B"/>
    <w:rsid w:val="008F7E67"/>
    <w:rsid w:val="009001ED"/>
    <w:rsid w:val="009005BC"/>
    <w:rsid w:val="00900EE2"/>
    <w:rsid w:val="009025A8"/>
    <w:rsid w:val="009028D3"/>
    <w:rsid w:val="00902FE7"/>
    <w:rsid w:val="00904020"/>
    <w:rsid w:val="00904670"/>
    <w:rsid w:val="009046DD"/>
    <w:rsid w:val="0090573E"/>
    <w:rsid w:val="0090577F"/>
    <w:rsid w:val="009057A0"/>
    <w:rsid w:val="009068E4"/>
    <w:rsid w:val="00907C0C"/>
    <w:rsid w:val="0091076A"/>
    <w:rsid w:val="00910C03"/>
    <w:rsid w:val="009125E2"/>
    <w:rsid w:val="009129A7"/>
    <w:rsid w:val="00912AB0"/>
    <w:rsid w:val="00912FE2"/>
    <w:rsid w:val="009142F8"/>
    <w:rsid w:val="009144FC"/>
    <w:rsid w:val="00914A96"/>
    <w:rsid w:val="00914AC5"/>
    <w:rsid w:val="00915150"/>
    <w:rsid w:val="009154B0"/>
    <w:rsid w:val="009157A9"/>
    <w:rsid w:val="00915D58"/>
    <w:rsid w:val="00916AE5"/>
    <w:rsid w:val="00916BA8"/>
    <w:rsid w:val="00916ECF"/>
    <w:rsid w:val="009209BA"/>
    <w:rsid w:val="00922744"/>
    <w:rsid w:val="00922B30"/>
    <w:rsid w:val="00924EBC"/>
    <w:rsid w:val="009254DB"/>
    <w:rsid w:val="009260CA"/>
    <w:rsid w:val="00932016"/>
    <w:rsid w:val="00932CED"/>
    <w:rsid w:val="00932D31"/>
    <w:rsid w:val="00932ED6"/>
    <w:rsid w:val="00934B15"/>
    <w:rsid w:val="00935205"/>
    <w:rsid w:val="00935A6B"/>
    <w:rsid w:val="00935BFC"/>
    <w:rsid w:val="00936A9C"/>
    <w:rsid w:val="0093730B"/>
    <w:rsid w:val="00940AEB"/>
    <w:rsid w:val="00940CEC"/>
    <w:rsid w:val="009415C3"/>
    <w:rsid w:val="00941EB6"/>
    <w:rsid w:val="0094204E"/>
    <w:rsid w:val="00944B48"/>
    <w:rsid w:val="00945E30"/>
    <w:rsid w:val="00946580"/>
    <w:rsid w:val="00946853"/>
    <w:rsid w:val="00947FDB"/>
    <w:rsid w:val="0095045A"/>
    <w:rsid w:val="009504CA"/>
    <w:rsid w:val="009508CB"/>
    <w:rsid w:val="009525B0"/>
    <w:rsid w:val="009527B3"/>
    <w:rsid w:val="00952902"/>
    <w:rsid w:val="00952EAD"/>
    <w:rsid w:val="00957150"/>
    <w:rsid w:val="009572F0"/>
    <w:rsid w:val="00957D10"/>
    <w:rsid w:val="009600DE"/>
    <w:rsid w:val="00960476"/>
    <w:rsid w:val="0096072E"/>
    <w:rsid w:val="00962BAC"/>
    <w:rsid w:val="009637AB"/>
    <w:rsid w:val="0096430E"/>
    <w:rsid w:val="009648B5"/>
    <w:rsid w:val="00965084"/>
    <w:rsid w:val="00965A52"/>
    <w:rsid w:val="009663D6"/>
    <w:rsid w:val="00966A51"/>
    <w:rsid w:val="00967708"/>
    <w:rsid w:val="009678BE"/>
    <w:rsid w:val="00967D09"/>
    <w:rsid w:val="00967E1F"/>
    <w:rsid w:val="00970D23"/>
    <w:rsid w:val="00971465"/>
    <w:rsid w:val="0097456F"/>
    <w:rsid w:val="00974B02"/>
    <w:rsid w:val="00976E0E"/>
    <w:rsid w:val="00977208"/>
    <w:rsid w:val="00980AB6"/>
    <w:rsid w:val="00980D62"/>
    <w:rsid w:val="00981FB9"/>
    <w:rsid w:val="0098344A"/>
    <w:rsid w:val="00983B34"/>
    <w:rsid w:val="0098456C"/>
    <w:rsid w:val="00984BAB"/>
    <w:rsid w:val="00984F6C"/>
    <w:rsid w:val="00985D9B"/>
    <w:rsid w:val="0098798F"/>
    <w:rsid w:val="00987E4F"/>
    <w:rsid w:val="0099033A"/>
    <w:rsid w:val="00990E0E"/>
    <w:rsid w:val="0099186F"/>
    <w:rsid w:val="00991CF0"/>
    <w:rsid w:val="009932FC"/>
    <w:rsid w:val="009946C1"/>
    <w:rsid w:val="00995F53"/>
    <w:rsid w:val="00996EB6"/>
    <w:rsid w:val="00997C3F"/>
    <w:rsid w:val="009A0957"/>
    <w:rsid w:val="009A19E5"/>
    <w:rsid w:val="009A208B"/>
    <w:rsid w:val="009A46D2"/>
    <w:rsid w:val="009A5197"/>
    <w:rsid w:val="009A65C0"/>
    <w:rsid w:val="009A665D"/>
    <w:rsid w:val="009A66CF"/>
    <w:rsid w:val="009A7AB9"/>
    <w:rsid w:val="009A7D58"/>
    <w:rsid w:val="009B0265"/>
    <w:rsid w:val="009B039B"/>
    <w:rsid w:val="009B164D"/>
    <w:rsid w:val="009B1CA1"/>
    <w:rsid w:val="009B285D"/>
    <w:rsid w:val="009B3C4E"/>
    <w:rsid w:val="009B4C7F"/>
    <w:rsid w:val="009B4E41"/>
    <w:rsid w:val="009B53A9"/>
    <w:rsid w:val="009B53B9"/>
    <w:rsid w:val="009B67B0"/>
    <w:rsid w:val="009B7785"/>
    <w:rsid w:val="009C0145"/>
    <w:rsid w:val="009C03F5"/>
    <w:rsid w:val="009C3736"/>
    <w:rsid w:val="009C3C36"/>
    <w:rsid w:val="009C3CE8"/>
    <w:rsid w:val="009C43C6"/>
    <w:rsid w:val="009C5A32"/>
    <w:rsid w:val="009D00CA"/>
    <w:rsid w:val="009D0322"/>
    <w:rsid w:val="009D3A99"/>
    <w:rsid w:val="009D3EA8"/>
    <w:rsid w:val="009D6B36"/>
    <w:rsid w:val="009D6BAE"/>
    <w:rsid w:val="009D735A"/>
    <w:rsid w:val="009D737C"/>
    <w:rsid w:val="009E02CC"/>
    <w:rsid w:val="009E049B"/>
    <w:rsid w:val="009E0611"/>
    <w:rsid w:val="009E0EFC"/>
    <w:rsid w:val="009E1FB7"/>
    <w:rsid w:val="009E3E3B"/>
    <w:rsid w:val="009E4B99"/>
    <w:rsid w:val="009E74DE"/>
    <w:rsid w:val="009F0C49"/>
    <w:rsid w:val="009F0D2E"/>
    <w:rsid w:val="009F2312"/>
    <w:rsid w:val="009F3A88"/>
    <w:rsid w:val="009F5DFE"/>
    <w:rsid w:val="009F7AD2"/>
    <w:rsid w:val="00A00B9B"/>
    <w:rsid w:val="00A01190"/>
    <w:rsid w:val="00A034BB"/>
    <w:rsid w:val="00A03AB0"/>
    <w:rsid w:val="00A04023"/>
    <w:rsid w:val="00A04784"/>
    <w:rsid w:val="00A062F2"/>
    <w:rsid w:val="00A0676B"/>
    <w:rsid w:val="00A072C3"/>
    <w:rsid w:val="00A07F87"/>
    <w:rsid w:val="00A10196"/>
    <w:rsid w:val="00A10495"/>
    <w:rsid w:val="00A10D80"/>
    <w:rsid w:val="00A1121C"/>
    <w:rsid w:val="00A11A73"/>
    <w:rsid w:val="00A12389"/>
    <w:rsid w:val="00A1279E"/>
    <w:rsid w:val="00A1308B"/>
    <w:rsid w:val="00A149D2"/>
    <w:rsid w:val="00A16002"/>
    <w:rsid w:val="00A20B93"/>
    <w:rsid w:val="00A21329"/>
    <w:rsid w:val="00A21758"/>
    <w:rsid w:val="00A21E84"/>
    <w:rsid w:val="00A22E06"/>
    <w:rsid w:val="00A23EBF"/>
    <w:rsid w:val="00A245E9"/>
    <w:rsid w:val="00A24EA9"/>
    <w:rsid w:val="00A25BCB"/>
    <w:rsid w:val="00A26DBD"/>
    <w:rsid w:val="00A26F58"/>
    <w:rsid w:val="00A27366"/>
    <w:rsid w:val="00A30B22"/>
    <w:rsid w:val="00A31716"/>
    <w:rsid w:val="00A338AB"/>
    <w:rsid w:val="00A34AA0"/>
    <w:rsid w:val="00A34E8A"/>
    <w:rsid w:val="00A35ADC"/>
    <w:rsid w:val="00A35AEB"/>
    <w:rsid w:val="00A35F3A"/>
    <w:rsid w:val="00A36B75"/>
    <w:rsid w:val="00A37C5D"/>
    <w:rsid w:val="00A40A68"/>
    <w:rsid w:val="00A40F8B"/>
    <w:rsid w:val="00A41989"/>
    <w:rsid w:val="00A41EBA"/>
    <w:rsid w:val="00A41F78"/>
    <w:rsid w:val="00A457B3"/>
    <w:rsid w:val="00A47CAD"/>
    <w:rsid w:val="00A47CF9"/>
    <w:rsid w:val="00A47E49"/>
    <w:rsid w:val="00A50C72"/>
    <w:rsid w:val="00A50CCB"/>
    <w:rsid w:val="00A5298B"/>
    <w:rsid w:val="00A542C8"/>
    <w:rsid w:val="00A54431"/>
    <w:rsid w:val="00A54963"/>
    <w:rsid w:val="00A549B5"/>
    <w:rsid w:val="00A56059"/>
    <w:rsid w:val="00A56B63"/>
    <w:rsid w:val="00A575BB"/>
    <w:rsid w:val="00A634FF"/>
    <w:rsid w:val="00A65178"/>
    <w:rsid w:val="00A65A4F"/>
    <w:rsid w:val="00A6643B"/>
    <w:rsid w:val="00A67491"/>
    <w:rsid w:val="00A679ED"/>
    <w:rsid w:val="00A67D21"/>
    <w:rsid w:val="00A67EDC"/>
    <w:rsid w:val="00A70C23"/>
    <w:rsid w:val="00A72B14"/>
    <w:rsid w:val="00A72CF8"/>
    <w:rsid w:val="00A7331B"/>
    <w:rsid w:val="00A73AB6"/>
    <w:rsid w:val="00A74367"/>
    <w:rsid w:val="00A74C8A"/>
    <w:rsid w:val="00A75151"/>
    <w:rsid w:val="00A761A8"/>
    <w:rsid w:val="00A7761E"/>
    <w:rsid w:val="00A77A39"/>
    <w:rsid w:val="00A80536"/>
    <w:rsid w:val="00A8147B"/>
    <w:rsid w:val="00A84029"/>
    <w:rsid w:val="00A84270"/>
    <w:rsid w:val="00A843C2"/>
    <w:rsid w:val="00A868DE"/>
    <w:rsid w:val="00A8739A"/>
    <w:rsid w:val="00A9074C"/>
    <w:rsid w:val="00A90D9E"/>
    <w:rsid w:val="00A91BB2"/>
    <w:rsid w:val="00A91DCF"/>
    <w:rsid w:val="00A92660"/>
    <w:rsid w:val="00A95249"/>
    <w:rsid w:val="00A95A6B"/>
    <w:rsid w:val="00A96988"/>
    <w:rsid w:val="00A974D5"/>
    <w:rsid w:val="00A97FEC"/>
    <w:rsid w:val="00AA184F"/>
    <w:rsid w:val="00AA29BC"/>
    <w:rsid w:val="00AA2C3C"/>
    <w:rsid w:val="00AA3D96"/>
    <w:rsid w:val="00AA4199"/>
    <w:rsid w:val="00AA489C"/>
    <w:rsid w:val="00AA4D4E"/>
    <w:rsid w:val="00AA6B09"/>
    <w:rsid w:val="00AA7897"/>
    <w:rsid w:val="00AB07B6"/>
    <w:rsid w:val="00AB1123"/>
    <w:rsid w:val="00AB2C90"/>
    <w:rsid w:val="00AB3A27"/>
    <w:rsid w:val="00AB3F0E"/>
    <w:rsid w:val="00AB4E36"/>
    <w:rsid w:val="00AB6598"/>
    <w:rsid w:val="00AB6926"/>
    <w:rsid w:val="00AB6B3C"/>
    <w:rsid w:val="00AB7C1E"/>
    <w:rsid w:val="00AC02BE"/>
    <w:rsid w:val="00AC02DA"/>
    <w:rsid w:val="00AC0308"/>
    <w:rsid w:val="00AC03D7"/>
    <w:rsid w:val="00AC0528"/>
    <w:rsid w:val="00AC1755"/>
    <w:rsid w:val="00AC1B4B"/>
    <w:rsid w:val="00AC3E24"/>
    <w:rsid w:val="00AC5490"/>
    <w:rsid w:val="00AC61A7"/>
    <w:rsid w:val="00AC635C"/>
    <w:rsid w:val="00AC764F"/>
    <w:rsid w:val="00AD0511"/>
    <w:rsid w:val="00AD1E4A"/>
    <w:rsid w:val="00AD2D04"/>
    <w:rsid w:val="00AD4423"/>
    <w:rsid w:val="00AD4E67"/>
    <w:rsid w:val="00AD548B"/>
    <w:rsid w:val="00AD5A56"/>
    <w:rsid w:val="00AD6063"/>
    <w:rsid w:val="00AD6910"/>
    <w:rsid w:val="00AD6B1B"/>
    <w:rsid w:val="00AE0F2C"/>
    <w:rsid w:val="00AE188E"/>
    <w:rsid w:val="00AE420D"/>
    <w:rsid w:val="00AE5766"/>
    <w:rsid w:val="00AE58FD"/>
    <w:rsid w:val="00AE5C40"/>
    <w:rsid w:val="00AE6851"/>
    <w:rsid w:val="00AE7DF8"/>
    <w:rsid w:val="00AF0171"/>
    <w:rsid w:val="00AF0B54"/>
    <w:rsid w:val="00AF0D6D"/>
    <w:rsid w:val="00AF17A9"/>
    <w:rsid w:val="00AF1CC4"/>
    <w:rsid w:val="00AF2928"/>
    <w:rsid w:val="00AF37B2"/>
    <w:rsid w:val="00AF3DE4"/>
    <w:rsid w:val="00AF50D2"/>
    <w:rsid w:val="00AF74B4"/>
    <w:rsid w:val="00B001EF"/>
    <w:rsid w:val="00B017CA"/>
    <w:rsid w:val="00B03EE5"/>
    <w:rsid w:val="00B04879"/>
    <w:rsid w:val="00B04BB7"/>
    <w:rsid w:val="00B0569E"/>
    <w:rsid w:val="00B05706"/>
    <w:rsid w:val="00B0629A"/>
    <w:rsid w:val="00B06834"/>
    <w:rsid w:val="00B06A00"/>
    <w:rsid w:val="00B06C04"/>
    <w:rsid w:val="00B075C9"/>
    <w:rsid w:val="00B07ADE"/>
    <w:rsid w:val="00B106D2"/>
    <w:rsid w:val="00B10E6A"/>
    <w:rsid w:val="00B11D06"/>
    <w:rsid w:val="00B124CF"/>
    <w:rsid w:val="00B1252F"/>
    <w:rsid w:val="00B13039"/>
    <w:rsid w:val="00B13F6D"/>
    <w:rsid w:val="00B14E36"/>
    <w:rsid w:val="00B14ED0"/>
    <w:rsid w:val="00B14EED"/>
    <w:rsid w:val="00B14FEB"/>
    <w:rsid w:val="00B15747"/>
    <w:rsid w:val="00B15802"/>
    <w:rsid w:val="00B163D3"/>
    <w:rsid w:val="00B16A35"/>
    <w:rsid w:val="00B16C76"/>
    <w:rsid w:val="00B16DE7"/>
    <w:rsid w:val="00B17E70"/>
    <w:rsid w:val="00B2058B"/>
    <w:rsid w:val="00B20605"/>
    <w:rsid w:val="00B22CC1"/>
    <w:rsid w:val="00B23904"/>
    <w:rsid w:val="00B23EB7"/>
    <w:rsid w:val="00B248A4"/>
    <w:rsid w:val="00B24A95"/>
    <w:rsid w:val="00B24E39"/>
    <w:rsid w:val="00B25C6D"/>
    <w:rsid w:val="00B27656"/>
    <w:rsid w:val="00B27A0A"/>
    <w:rsid w:val="00B27D31"/>
    <w:rsid w:val="00B32445"/>
    <w:rsid w:val="00B33F83"/>
    <w:rsid w:val="00B34430"/>
    <w:rsid w:val="00B34691"/>
    <w:rsid w:val="00B34A68"/>
    <w:rsid w:val="00B35111"/>
    <w:rsid w:val="00B35E56"/>
    <w:rsid w:val="00B377DA"/>
    <w:rsid w:val="00B40634"/>
    <w:rsid w:val="00B40774"/>
    <w:rsid w:val="00B409A5"/>
    <w:rsid w:val="00B40BC5"/>
    <w:rsid w:val="00B40D45"/>
    <w:rsid w:val="00B41792"/>
    <w:rsid w:val="00B430D7"/>
    <w:rsid w:val="00B43466"/>
    <w:rsid w:val="00B440B6"/>
    <w:rsid w:val="00B45623"/>
    <w:rsid w:val="00B501D5"/>
    <w:rsid w:val="00B51003"/>
    <w:rsid w:val="00B520A8"/>
    <w:rsid w:val="00B52131"/>
    <w:rsid w:val="00B52F17"/>
    <w:rsid w:val="00B53A55"/>
    <w:rsid w:val="00B540D7"/>
    <w:rsid w:val="00B5441D"/>
    <w:rsid w:val="00B54755"/>
    <w:rsid w:val="00B54ADA"/>
    <w:rsid w:val="00B54C30"/>
    <w:rsid w:val="00B563D5"/>
    <w:rsid w:val="00B56766"/>
    <w:rsid w:val="00B568A6"/>
    <w:rsid w:val="00B569B4"/>
    <w:rsid w:val="00B57A9C"/>
    <w:rsid w:val="00B60088"/>
    <w:rsid w:val="00B6192E"/>
    <w:rsid w:val="00B61B36"/>
    <w:rsid w:val="00B647B8"/>
    <w:rsid w:val="00B65C14"/>
    <w:rsid w:val="00B65E23"/>
    <w:rsid w:val="00B660B5"/>
    <w:rsid w:val="00B6620E"/>
    <w:rsid w:val="00B6681A"/>
    <w:rsid w:val="00B6687A"/>
    <w:rsid w:val="00B703FE"/>
    <w:rsid w:val="00B70414"/>
    <w:rsid w:val="00B70B09"/>
    <w:rsid w:val="00B71A5D"/>
    <w:rsid w:val="00B71D2D"/>
    <w:rsid w:val="00B74414"/>
    <w:rsid w:val="00B74A93"/>
    <w:rsid w:val="00B74E82"/>
    <w:rsid w:val="00B759AA"/>
    <w:rsid w:val="00B764E0"/>
    <w:rsid w:val="00B766E3"/>
    <w:rsid w:val="00B77213"/>
    <w:rsid w:val="00B77502"/>
    <w:rsid w:val="00B8086A"/>
    <w:rsid w:val="00B80921"/>
    <w:rsid w:val="00B80D59"/>
    <w:rsid w:val="00B80F59"/>
    <w:rsid w:val="00B8231B"/>
    <w:rsid w:val="00B828C5"/>
    <w:rsid w:val="00B8316D"/>
    <w:rsid w:val="00B846E0"/>
    <w:rsid w:val="00B85E74"/>
    <w:rsid w:val="00B85F5F"/>
    <w:rsid w:val="00B86BA9"/>
    <w:rsid w:val="00B86F7E"/>
    <w:rsid w:val="00B87306"/>
    <w:rsid w:val="00B8756B"/>
    <w:rsid w:val="00B87F22"/>
    <w:rsid w:val="00B87FDC"/>
    <w:rsid w:val="00B90825"/>
    <w:rsid w:val="00B919C6"/>
    <w:rsid w:val="00B92451"/>
    <w:rsid w:val="00B931CD"/>
    <w:rsid w:val="00B94146"/>
    <w:rsid w:val="00B95199"/>
    <w:rsid w:val="00B9591C"/>
    <w:rsid w:val="00B95EE5"/>
    <w:rsid w:val="00B96124"/>
    <w:rsid w:val="00B96397"/>
    <w:rsid w:val="00B96D5A"/>
    <w:rsid w:val="00B97880"/>
    <w:rsid w:val="00B979BF"/>
    <w:rsid w:val="00BA0122"/>
    <w:rsid w:val="00BA0BD8"/>
    <w:rsid w:val="00BA0C2B"/>
    <w:rsid w:val="00BA146B"/>
    <w:rsid w:val="00BA190B"/>
    <w:rsid w:val="00BA1BC1"/>
    <w:rsid w:val="00BA2289"/>
    <w:rsid w:val="00BA3EBE"/>
    <w:rsid w:val="00BA474D"/>
    <w:rsid w:val="00BA4ABD"/>
    <w:rsid w:val="00BA69B2"/>
    <w:rsid w:val="00BA6CAD"/>
    <w:rsid w:val="00BA7755"/>
    <w:rsid w:val="00BB0467"/>
    <w:rsid w:val="00BB0585"/>
    <w:rsid w:val="00BB14F7"/>
    <w:rsid w:val="00BB1793"/>
    <w:rsid w:val="00BB21BD"/>
    <w:rsid w:val="00BB2210"/>
    <w:rsid w:val="00BB23BA"/>
    <w:rsid w:val="00BB31CC"/>
    <w:rsid w:val="00BB3A28"/>
    <w:rsid w:val="00BB486C"/>
    <w:rsid w:val="00BB4B95"/>
    <w:rsid w:val="00BB65D1"/>
    <w:rsid w:val="00BB6A06"/>
    <w:rsid w:val="00BB753C"/>
    <w:rsid w:val="00BC0486"/>
    <w:rsid w:val="00BC15A5"/>
    <w:rsid w:val="00BC15B0"/>
    <w:rsid w:val="00BC1AC2"/>
    <w:rsid w:val="00BC1B3E"/>
    <w:rsid w:val="00BC1CB8"/>
    <w:rsid w:val="00BC1FE7"/>
    <w:rsid w:val="00BC24C5"/>
    <w:rsid w:val="00BC32B8"/>
    <w:rsid w:val="00BC3DC2"/>
    <w:rsid w:val="00BC4311"/>
    <w:rsid w:val="00BC4C5D"/>
    <w:rsid w:val="00BC4D2F"/>
    <w:rsid w:val="00BC4E3C"/>
    <w:rsid w:val="00BC4E9C"/>
    <w:rsid w:val="00BC5298"/>
    <w:rsid w:val="00BC5B37"/>
    <w:rsid w:val="00BC619F"/>
    <w:rsid w:val="00BC6B20"/>
    <w:rsid w:val="00BD1D8D"/>
    <w:rsid w:val="00BD2580"/>
    <w:rsid w:val="00BD2BBD"/>
    <w:rsid w:val="00BD2DE5"/>
    <w:rsid w:val="00BD3991"/>
    <w:rsid w:val="00BD4A1A"/>
    <w:rsid w:val="00BD60FD"/>
    <w:rsid w:val="00BD6EE2"/>
    <w:rsid w:val="00BD7347"/>
    <w:rsid w:val="00BE459E"/>
    <w:rsid w:val="00BE4628"/>
    <w:rsid w:val="00BE49DD"/>
    <w:rsid w:val="00BE5425"/>
    <w:rsid w:val="00BE5D86"/>
    <w:rsid w:val="00BE6DEE"/>
    <w:rsid w:val="00BE74BC"/>
    <w:rsid w:val="00BE7A85"/>
    <w:rsid w:val="00BE7E27"/>
    <w:rsid w:val="00BF2F4D"/>
    <w:rsid w:val="00BF313B"/>
    <w:rsid w:val="00BF4DB6"/>
    <w:rsid w:val="00BF4E15"/>
    <w:rsid w:val="00BF5CD8"/>
    <w:rsid w:val="00BF5E52"/>
    <w:rsid w:val="00BF6733"/>
    <w:rsid w:val="00BF6A96"/>
    <w:rsid w:val="00C00230"/>
    <w:rsid w:val="00C002EB"/>
    <w:rsid w:val="00C00EEA"/>
    <w:rsid w:val="00C01834"/>
    <w:rsid w:val="00C019C7"/>
    <w:rsid w:val="00C01EEE"/>
    <w:rsid w:val="00C0441E"/>
    <w:rsid w:val="00C04D51"/>
    <w:rsid w:val="00C04E57"/>
    <w:rsid w:val="00C0554A"/>
    <w:rsid w:val="00C05E07"/>
    <w:rsid w:val="00C06A29"/>
    <w:rsid w:val="00C06A90"/>
    <w:rsid w:val="00C07091"/>
    <w:rsid w:val="00C1031F"/>
    <w:rsid w:val="00C1402D"/>
    <w:rsid w:val="00C1428A"/>
    <w:rsid w:val="00C14384"/>
    <w:rsid w:val="00C154A8"/>
    <w:rsid w:val="00C15B2F"/>
    <w:rsid w:val="00C167F7"/>
    <w:rsid w:val="00C20B7D"/>
    <w:rsid w:val="00C2166C"/>
    <w:rsid w:val="00C216FF"/>
    <w:rsid w:val="00C21D9A"/>
    <w:rsid w:val="00C22002"/>
    <w:rsid w:val="00C2331B"/>
    <w:rsid w:val="00C23E4C"/>
    <w:rsid w:val="00C248A5"/>
    <w:rsid w:val="00C24F42"/>
    <w:rsid w:val="00C25934"/>
    <w:rsid w:val="00C2659B"/>
    <w:rsid w:val="00C26E12"/>
    <w:rsid w:val="00C272D8"/>
    <w:rsid w:val="00C27796"/>
    <w:rsid w:val="00C302C8"/>
    <w:rsid w:val="00C31C58"/>
    <w:rsid w:val="00C32C49"/>
    <w:rsid w:val="00C3347C"/>
    <w:rsid w:val="00C335DE"/>
    <w:rsid w:val="00C34203"/>
    <w:rsid w:val="00C367B1"/>
    <w:rsid w:val="00C36AF5"/>
    <w:rsid w:val="00C36C66"/>
    <w:rsid w:val="00C37030"/>
    <w:rsid w:val="00C372FF"/>
    <w:rsid w:val="00C4062A"/>
    <w:rsid w:val="00C41441"/>
    <w:rsid w:val="00C42530"/>
    <w:rsid w:val="00C43146"/>
    <w:rsid w:val="00C462BE"/>
    <w:rsid w:val="00C464A0"/>
    <w:rsid w:val="00C46DB3"/>
    <w:rsid w:val="00C473EE"/>
    <w:rsid w:val="00C5022C"/>
    <w:rsid w:val="00C50259"/>
    <w:rsid w:val="00C514BB"/>
    <w:rsid w:val="00C51D51"/>
    <w:rsid w:val="00C52B0A"/>
    <w:rsid w:val="00C5377D"/>
    <w:rsid w:val="00C53DB3"/>
    <w:rsid w:val="00C54AED"/>
    <w:rsid w:val="00C555B5"/>
    <w:rsid w:val="00C56DC3"/>
    <w:rsid w:val="00C57181"/>
    <w:rsid w:val="00C574A4"/>
    <w:rsid w:val="00C60229"/>
    <w:rsid w:val="00C60829"/>
    <w:rsid w:val="00C60E4C"/>
    <w:rsid w:val="00C61013"/>
    <w:rsid w:val="00C6214C"/>
    <w:rsid w:val="00C63094"/>
    <w:rsid w:val="00C63F9C"/>
    <w:rsid w:val="00C64263"/>
    <w:rsid w:val="00C64BEA"/>
    <w:rsid w:val="00C657C9"/>
    <w:rsid w:val="00C65949"/>
    <w:rsid w:val="00C65DFD"/>
    <w:rsid w:val="00C702B5"/>
    <w:rsid w:val="00C71BDE"/>
    <w:rsid w:val="00C71D6A"/>
    <w:rsid w:val="00C72682"/>
    <w:rsid w:val="00C73389"/>
    <w:rsid w:val="00C737D9"/>
    <w:rsid w:val="00C740DF"/>
    <w:rsid w:val="00C74676"/>
    <w:rsid w:val="00C74762"/>
    <w:rsid w:val="00C74BE2"/>
    <w:rsid w:val="00C75205"/>
    <w:rsid w:val="00C7529A"/>
    <w:rsid w:val="00C770D2"/>
    <w:rsid w:val="00C77542"/>
    <w:rsid w:val="00C81409"/>
    <w:rsid w:val="00C81A8A"/>
    <w:rsid w:val="00C81BA9"/>
    <w:rsid w:val="00C826AD"/>
    <w:rsid w:val="00C82A2D"/>
    <w:rsid w:val="00C83A1A"/>
    <w:rsid w:val="00C83AFF"/>
    <w:rsid w:val="00C83F77"/>
    <w:rsid w:val="00C841DE"/>
    <w:rsid w:val="00C8423E"/>
    <w:rsid w:val="00C8508B"/>
    <w:rsid w:val="00C85C86"/>
    <w:rsid w:val="00C86EE9"/>
    <w:rsid w:val="00C876FB"/>
    <w:rsid w:val="00C90AA2"/>
    <w:rsid w:val="00C90C36"/>
    <w:rsid w:val="00C91E57"/>
    <w:rsid w:val="00C9213B"/>
    <w:rsid w:val="00C92A58"/>
    <w:rsid w:val="00C92E4F"/>
    <w:rsid w:val="00C934F1"/>
    <w:rsid w:val="00C93E6F"/>
    <w:rsid w:val="00C93ECA"/>
    <w:rsid w:val="00C94248"/>
    <w:rsid w:val="00C944FF"/>
    <w:rsid w:val="00C94508"/>
    <w:rsid w:val="00C9484A"/>
    <w:rsid w:val="00C94AC3"/>
    <w:rsid w:val="00C96016"/>
    <w:rsid w:val="00C965C4"/>
    <w:rsid w:val="00C97347"/>
    <w:rsid w:val="00C97837"/>
    <w:rsid w:val="00CA05BF"/>
    <w:rsid w:val="00CA0DD3"/>
    <w:rsid w:val="00CA2B7D"/>
    <w:rsid w:val="00CA3218"/>
    <w:rsid w:val="00CA595A"/>
    <w:rsid w:val="00CA6C7B"/>
    <w:rsid w:val="00CB1238"/>
    <w:rsid w:val="00CB1447"/>
    <w:rsid w:val="00CB148F"/>
    <w:rsid w:val="00CB443C"/>
    <w:rsid w:val="00CB5D88"/>
    <w:rsid w:val="00CB6A3E"/>
    <w:rsid w:val="00CB737B"/>
    <w:rsid w:val="00CB778A"/>
    <w:rsid w:val="00CB7C55"/>
    <w:rsid w:val="00CB7F70"/>
    <w:rsid w:val="00CC08CC"/>
    <w:rsid w:val="00CC08E5"/>
    <w:rsid w:val="00CC121A"/>
    <w:rsid w:val="00CC1586"/>
    <w:rsid w:val="00CC2A30"/>
    <w:rsid w:val="00CC2FCC"/>
    <w:rsid w:val="00CC338A"/>
    <w:rsid w:val="00CC44C8"/>
    <w:rsid w:val="00CC4585"/>
    <w:rsid w:val="00CC55BF"/>
    <w:rsid w:val="00CC5959"/>
    <w:rsid w:val="00CC6A0A"/>
    <w:rsid w:val="00CC7863"/>
    <w:rsid w:val="00CD040B"/>
    <w:rsid w:val="00CD183A"/>
    <w:rsid w:val="00CD1ADC"/>
    <w:rsid w:val="00CD1E32"/>
    <w:rsid w:val="00CD29D2"/>
    <w:rsid w:val="00CD4BD0"/>
    <w:rsid w:val="00CD59E3"/>
    <w:rsid w:val="00CD63C2"/>
    <w:rsid w:val="00CD63DF"/>
    <w:rsid w:val="00CD64E4"/>
    <w:rsid w:val="00CD68D0"/>
    <w:rsid w:val="00CD73B8"/>
    <w:rsid w:val="00CE04BA"/>
    <w:rsid w:val="00CE0506"/>
    <w:rsid w:val="00CE09FE"/>
    <w:rsid w:val="00CE1A42"/>
    <w:rsid w:val="00CE2690"/>
    <w:rsid w:val="00CE284D"/>
    <w:rsid w:val="00CE28F7"/>
    <w:rsid w:val="00CE2DBE"/>
    <w:rsid w:val="00CE331B"/>
    <w:rsid w:val="00CE371F"/>
    <w:rsid w:val="00CE49CE"/>
    <w:rsid w:val="00CE4E67"/>
    <w:rsid w:val="00CE50E3"/>
    <w:rsid w:val="00CE534F"/>
    <w:rsid w:val="00CE567A"/>
    <w:rsid w:val="00CE5713"/>
    <w:rsid w:val="00CE5D42"/>
    <w:rsid w:val="00CE66C4"/>
    <w:rsid w:val="00CE7B7C"/>
    <w:rsid w:val="00CF10F2"/>
    <w:rsid w:val="00CF11BF"/>
    <w:rsid w:val="00CF227F"/>
    <w:rsid w:val="00CF3004"/>
    <w:rsid w:val="00CF45D8"/>
    <w:rsid w:val="00CF49AA"/>
    <w:rsid w:val="00CF636A"/>
    <w:rsid w:val="00CF76BC"/>
    <w:rsid w:val="00D0186E"/>
    <w:rsid w:val="00D022F2"/>
    <w:rsid w:val="00D02763"/>
    <w:rsid w:val="00D03525"/>
    <w:rsid w:val="00D0470A"/>
    <w:rsid w:val="00D047FA"/>
    <w:rsid w:val="00D05C8B"/>
    <w:rsid w:val="00D05FEB"/>
    <w:rsid w:val="00D06098"/>
    <w:rsid w:val="00D06680"/>
    <w:rsid w:val="00D079A4"/>
    <w:rsid w:val="00D07B5D"/>
    <w:rsid w:val="00D07DBE"/>
    <w:rsid w:val="00D1105E"/>
    <w:rsid w:val="00D115F4"/>
    <w:rsid w:val="00D11ABD"/>
    <w:rsid w:val="00D12584"/>
    <w:rsid w:val="00D127B8"/>
    <w:rsid w:val="00D12E67"/>
    <w:rsid w:val="00D12F11"/>
    <w:rsid w:val="00D12F49"/>
    <w:rsid w:val="00D145B0"/>
    <w:rsid w:val="00D147C7"/>
    <w:rsid w:val="00D14938"/>
    <w:rsid w:val="00D15CE5"/>
    <w:rsid w:val="00D16C8F"/>
    <w:rsid w:val="00D174F8"/>
    <w:rsid w:val="00D179A9"/>
    <w:rsid w:val="00D2019D"/>
    <w:rsid w:val="00D20449"/>
    <w:rsid w:val="00D2078C"/>
    <w:rsid w:val="00D20C6D"/>
    <w:rsid w:val="00D2183B"/>
    <w:rsid w:val="00D2252C"/>
    <w:rsid w:val="00D234F1"/>
    <w:rsid w:val="00D25A82"/>
    <w:rsid w:val="00D25B02"/>
    <w:rsid w:val="00D25FA1"/>
    <w:rsid w:val="00D2663E"/>
    <w:rsid w:val="00D273B9"/>
    <w:rsid w:val="00D27A34"/>
    <w:rsid w:val="00D30BE2"/>
    <w:rsid w:val="00D30C6F"/>
    <w:rsid w:val="00D31A6B"/>
    <w:rsid w:val="00D32A3E"/>
    <w:rsid w:val="00D33D35"/>
    <w:rsid w:val="00D341DF"/>
    <w:rsid w:val="00D36097"/>
    <w:rsid w:val="00D3740F"/>
    <w:rsid w:val="00D376CD"/>
    <w:rsid w:val="00D41239"/>
    <w:rsid w:val="00D419AA"/>
    <w:rsid w:val="00D429F4"/>
    <w:rsid w:val="00D43D1C"/>
    <w:rsid w:val="00D44474"/>
    <w:rsid w:val="00D444F8"/>
    <w:rsid w:val="00D45B68"/>
    <w:rsid w:val="00D45D27"/>
    <w:rsid w:val="00D45FF9"/>
    <w:rsid w:val="00D478BB"/>
    <w:rsid w:val="00D47A60"/>
    <w:rsid w:val="00D47BBF"/>
    <w:rsid w:val="00D50D59"/>
    <w:rsid w:val="00D5201A"/>
    <w:rsid w:val="00D52787"/>
    <w:rsid w:val="00D52A47"/>
    <w:rsid w:val="00D53E41"/>
    <w:rsid w:val="00D53EF3"/>
    <w:rsid w:val="00D54F8B"/>
    <w:rsid w:val="00D55282"/>
    <w:rsid w:val="00D557E0"/>
    <w:rsid w:val="00D559B7"/>
    <w:rsid w:val="00D55B67"/>
    <w:rsid w:val="00D563DA"/>
    <w:rsid w:val="00D5664E"/>
    <w:rsid w:val="00D56DF3"/>
    <w:rsid w:val="00D61A9D"/>
    <w:rsid w:val="00D62512"/>
    <w:rsid w:val="00D637E7"/>
    <w:rsid w:val="00D63AA0"/>
    <w:rsid w:val="00D64354"/>
    <w:rsid w:val="00D64C64"/>
    <w:rsid w:val="00D64EFF"/>
    <w:rsid w:val="00D65676"/>
    <w:rsid w:val="00D660D0"/>
    <w:rsid w:val="00D664F7"/>
    <w:rsid w:val="00D66EB1"/>
    <w:rsid w:val="00D67881"/>
    <w:rsid w:val="00D71129"/>
    <w:rsid w:val="00D71268"/>
    <w:rsid w:val="00D713DE"/>
    <w:rsid w:val="00D72846"/>
    <w:rsid w:val="00D728E7"/>
    <w:rsid w:val="00D73481"/>
    <w:rsid w:val="00D74134"/>
    <w:rsid w:val="00D74895"/>
    <w:rsid w:val="00D74FF2"/>
    <w:rsid w:val="00D759EA"/>
    <w:rsid w:val="00D75BC4"/>
    <w:rsid w:val="00D76086"/>
    <w:rsid w:val="00D76D40"/>
    <w:rsid w:val="00D77BDC"/>
    <w:rsid w:val="00D77C96"/>
    <w:rsid w:val="00D80EF8"/>
    <w:rsid w:val="00D823F7"/>
    <w:rsid w:val="00D829FC"/>
    <w:rsid w:val="00D85833"/>
    <w:rsid w:val="00D862F0"/>
    <w:rsid w:val="00D863C4"/>
    <w:rsid w:val="00D86F37"/>
    <w:rsid w:val="00D879F4"/>
    <w:rsid w:val="00D92201"/>
    <w:rsid w:val="00D9224A"/>
    <w:rsid w:val="00D92AB5"/>
    <w:rsid w:val="00D92D6F"/>
    <w:rsid w:val="00D92F1B"/>
    <w:rsid w:val="00D9341E"/>
    <w:rsid w:val="00D9386B"/>
    <w:rsid w:val="00D93B6A"/>
    <w:rsid w:val="00D93D6B"/>
    <w:rsid w:val="00D9539C"/>
    <w:rsid w:val="00D9552E"/>
    <w:rsid w:val="00D96049"/>
    <w:rsid w:val="00D96905"/>
    <w:rsid w:val="00D96A6E"/>
    <w:rsid w:val="00D96C1F"/>
    <w:rsid w:val="00D96D76"/>
    <w:rsid w:val="00DA11F9"/>
    <w:rsid w:val="00DA2E9F"/>
    <w:rsid w:val="00DA3757"/>
    <w:rsid w:val="00DA533B"/>
    <w:rsid w:val="00DA5418"/>
    <w:rsid w:val="00DA6CCF"/>
    <w:rsid w:val="00DA718E"/>
    <w:rsid w:val="00DA7457"/>
    <w:rsid w:val="00DA7579"/>
    <w:rsid w:val="00DA794D"/>
    <w:rsid w:val="00DB0271"/>
    <w:rsid w:val="00DB0AAA"/>
    <w:rsid w:val="00DB12DB"/>
    <w:rsid w:val="00DB1D0C"/>
    <w:rsid w:val="00DB1DB6"/>
    <w:rsid w:val="00DB1F80"/>
    <w:rsid w:val="00DB35D4"/>
    <w:rsid w:val="00DB40E1"/>
    <w:rsid w:val="00DB51D5"/>
    <w:rsid w:val="00DB5D3C"/>
    <w:rsid w:val="00DB672C"/>
    <w:rsid w:val="00DB6DC2"/>
    <w:rsid w:val="00DB71FE"/>
    <w:rsid w:val="00DC23D2"/>
    <w:rsid w:val="00DC27B8"/>
    <w:rsid w:val="00DC2FF9"/>
    <w:rsid w:val="00DC335A"/>
    <w:rsid w:val="00DC35FE"/>
    <w:rsid w:val="00DC3F83"/>
    <w:rsid w:val="00DC454B"/>
    <w:rsid w:val="00DC5178"/>
    <w:rsid w:val="00DC73CF"/>
    <w:rsid w:val="00DD1AC1"/>
    <w:rsid w:val="00DD3CA1"/>
    <w:rsid w:val="00DD40D0"/>
    <w:rsid w:val="00DD4448"/>
    <w:rsid w:val="00DD599C"/>
    <w:rsid w:val="00DD6877"/>
    <w:rsid w:val="00DD68AB"/>
    <w:rsid w:val="00DD6E95"/>
    <w:rsid w:val="00DD7AAC"/>
    <w:rsid w:val="00DE1300"/>
    <w:rsid w:val="00DE143F"/>
    <w:rsid w:val="00DE2014"/>
    <w:rsid w:val="00DE2852"/>
    <w:rsid w:val="00DE2E3F"/>
    <w:rsid w:val="00DE5317"/>
    <w:rsid w:val="00DE55DF"/>
    <w:rsid w:val="00DE634A"/>
    <w:rsid w:val="00DE72F8"/>
    <w:rsid w:val="00DE77C8"/>
    <w:rsid w:val="00DE7AD5"/>
    <w:rsid w:val="00DF2D78"/>
    <w:rsid w:val="00DF4305"/>
    <w:rsid w:val="00DF48AA"/>
    <w:rsid w:val="00DF59E2"/>
    <w:rsid w:val="00DF60A4"/>
    <w:rsid w:val="00DF6115"/>
    <w:rsid w:val="00E003FC"/>
    <w:rsid w:val="00E0050F"/>
    <w:rsid w:val="00E01D52"/>
    <w:rsid w:val="00E02C8D"/>
    <w:rsid w:val="00E031A5"/>
    <w:rsid w:val="00E036C4"/>
    <w:rsid w:val="00E0406C"/>
    <w:rsid w:val="00E044EF"/>
    <w:rsid w:val="00E05936"/>
    <w:rsid w:val="00E059BF"/>
    <w:rsid w:val="00E07B46"/>
    <w:rsid w:val="00E11E7D"/>
    <w:rsid w:val="00E11EC4"/>
    <w:rsid w:val="00E12ADE"/>
    <w:rsid w:val="00E133C5"/>
    <w:rsid w:val="00E141DF"/>
    <w:rsid w:val="00E143E9"/>
    <w:rsid w:val="00E14802"/>
    <w:rsid w:val="00E15AB8"/>
    <w:rsid w:val="00E15F90"/>
    <w:rsid w:val="00E17239"/>
    <w:rsid w:val="00E202B8"/>
    <w:rsid w:val="00E2175B"/>
    <w:rsid w:val="00E218CC"/>
    <w:rsid w:val="00E21AD1"/>
    <w:rsid w:val="00E21D28"/>
    <w:rsid w:val="00E233DF"/>
    <w:rsid w:val="00E238CB"/>
    <w:rsid w:val="00E24516"/>
    <w:rsid w:val="00E24AEA"/>
    <w:rsid w:val="00E24D0A"/>
    <w:rsid w:val="00E24EAE"/>
    <w:rsid w:val="00E25147"/>
    <w:rsid w:val="00E265B2"/>
    <w:rsid w:val="00E266F6"/>
    <w:rsid w:val="00E26E0E"/>
    <w:rsid w:val="00E303A2"/>
    <w:rsid w:val="00E30A3F"/>
    <w:rsid w:val="00E31821"/>
    <w:rsid w:val="00E318FD"/>
    <w:rsid w:val="00E3321E"/>
    <w:rsid w:val="00E337B7"/>
    <w:rsid w:val="00E33F47"/>
    <w:rsid w:val="00E342C5"/>
    <w:rsid w:val="00E36004"/>
    <w:rsid w:val="00E36819"/>
    <w:rsid w:val="00E36847"/>
    <w:rsid w:val="00E378CA"/>
    <w:rsid w:val="00E37B94"/>
    <w:rsid w:val="00E40304"/>
    <w:rsid w:val="00E40638"/>
    <w:rsid w:val="00E40F07"/>
    <w:rsid w:val="00E42539"/>
    <w:rsid w:val="00E4257F"/>
    <w:rsid w:val="00E42B33"/>
    <w:rsid w:val="00E4452D"/>
    <w:rsid w:val="00E453AF"/>
    <w:rsid w:val="00E45BB8"/>
    <w:rsid w:val="00E47B84"/>
    <w:rsid w:val="00E50346"/>
    <w:rsid w:val="00E511F6"/>
    <w:rsid w:val="00E52564"/>
    <w:rsid w:val="00E526A8"/>
    <w:rsid w:val="00E53747"/>
    <w:rsid w:val="00E544A2"/>
    <w:rsid w:val="00E54696"/>
    <w:rsid w:val="00E552B7"/>
    <w:rsid w:val="00E55A32"/>
    <w:rsid w:val="00E56E8A"/>
    <w:rsid w:val="00E5771E"/>
    <w:rsid w:val="00E61302"/>
    <w:rsid w:val="00E6157C"/>
    <w:rsid w:val="00E61EA7"/>
    <w:rsid w:val="00E62B49"/>
    <w:rsid w:val="00E62EAF"/>
    <w:rsid w:val="00E63766"/>
    <w:rsid w:val="00E63A9A"/>
    <w:rsid w:val="00E65056"/>
    <w:rsid w:val="00E6691D"/>
    <w:rsid w:val="00E66B10"/>
    <w:rsid w:val="00E67F7B"/>
    <w:rsid w:val="00E716A2"/>
    <w:rsid w:val="00E71EF4"/>
    <w:rsid w:val="00E72EF5"/>
    <w:rsid w:val="00E72FFF"/>
    <w:rsid w:val="00E744AE"/>
    <w:rsid w:val="00E748FF"/>
    <w:rsid w:val="00E7508D"/>
    <w:rsid w:val="00E7514A"/>
    <w:rsid w:val="00E76264"/>
    <w:rsid w:val="00E76C45"/>
    <w:rsid w:val="00E76F01"/>
    <w:rsid w:val="00E77571"/>
    <w:rsid w:val="00E77A7B"/>
    <w:rsid w:val="00E77B9C"/>
    <w:rsid w:val="00E80C62"/>
    <w:rsid w:val="00E82E06"/>
    <w:rsid w:val="00E84734"/>
    <w:rsid w:val="00E84BF5"/>
    <w:rsid w:val="00E85284"/>
    <w:rsid w:val="00E90875"/>
    <w:rsid w:val="00E9087C"/>
    <w:rsid w:val="00E918D9"/>
    <w:rsid w:val="00E91E64"/>
    <w:rsid w:val="00E927A9"/>
    <w:rsid w:val="00E92A74"/>
    <w:rsid w:val="00E943EF"/>
    <w:rsid w:val="00E95DC9"/>
    <w:rsid w:val="00E968FC"/>
    <w:rsid w:val="00E96E9E"/>
    <w:rsid w:val="00E979FE"/>
    <w:rsid w:val="00E97A78"/>
    <w:rsid w:val="00EA14E1"/>
    <w:rsid w:val="00EA184F"/>
    <w:rsid w:val="00EA301F"/>
    <w:rsid w:val="00EA32AF"/>
    <w:rsid w:val="00EA39DA"/>
    <w:rsid w:val="00EA51F2"/>
    <w:rsid w:val="00EA5A40"/>
    <w:rsid w:val="00EB0AF9"/>
    <w:rsid w:val="00EB2FDC"/>
    <w:rsid w:val="00EB30ED"/>
    <w:rsid w:val="00EB3634"/>
    <w:rsid w:val="00EB5158"/>
    <w:rsid w:val="00EB5729"/>
    <w:rsid w:val="00EB59E1"/>
    <w:rsid w:val="00EB5B9B"/>
    <w:rsid w:val="00EB6CA6"/>
    <w:rsid w:val="00EB6F64"/>
    <w:rsid w:val="00EC0D38"/>
    <w:rsid w:val="00EC1B01"/>
    <w:rsid w:val="00EC212A"/>
    <w:rsid w:val="00EC23F4"/>
    <w:rsid w:val="00EC39DB"/>
    <w:rsid w:val="00EC40C5"/>
    <w:rsid w:val="00EC4B5A"/>
    <w:rsid w:val="00EC53E5"/>
    <w:rsid w:val="00ED0FD7"/>
    <w:rsid w:val="00ED0FE0"/>
    <w:rsid w:val="00ED1C1A"/>
    <w:rsid w:val="00ED273C"/>
    <w:rsid w:val="00ED2A7E"/>
    <w:rsid w:val="00ED2D90"/>
    <w:rsid w:val="00ED35C0"/>
    <w:rsid w:val="00ED4D3B"/>
    <w:rsid w:val="00ED5575"/>
    <w:rsid w:val="00ED5800"/>
    <w:rsid w:val="00ED7D0F"/>
    <w:rsid w:val="00EE2AE1"/>
    <w:rsid w:val="00EE2DB4"/>
    <w:rsid w:val="00EE3432"/>
    <w:rsid w:val="00EE374C"/>
    <w:rsid w:val="00EE49CB"/>
    <w:rsid w:val="00EE5B67"/>
    <w:rsid w:val="00EE68A3"/>
    <w:rsid w:val="00EF0E8A"/>
    <w:rsid w:val="00EF1990"/>
    <w:rsid w:val="00EF1D55"/>
    <w:rsid w:val="00EF38FA"/>
    <w:rsid w:val="00EF4049"/>
    <w:rsid w:val="00EF474E"/>
    <w:rsid w:val="00EF4C36"/>
    <w:rsid w:val="00EF51F2"/>
    <w:rsid w:val="00EF6F1D"/>
    <w:rsid w:val="00EF7CAF"/>
    <w:rsid w:val="00F001CA"/>
    <w:rsid w:val="00F003BA"/>
    <w:rsid w:val="00F004AE"/>
    <w:rsid w:val="00F01518"/>
    <w:rsid w:val="00F01B95"/>
    <w:rsid w:val="00F029CB"/>
    <w:rsid w:val="00F02A4C"/>
    <w:rsid w:val="00F02BBC"/>
    <w:rsid w:val="00F0448C"/>
    <w:rsid w:val="00F061F6"/>
    <w:rsid w:val="00F06472"/>
    <w:rsid w:val="00F069B3"/>
    <w:rsid w:val="00F0772E"/>
    <w:rsid w:val="00F07B69"/>
    <w:rsid w:val="00F07E20"/>
    <w:rsid w:val="00F1090E"/>
    <w:rsid w:val="00F12ADE"/>
    <w:rsid w:val="00F13B2E"/>
    <w:rsid w:val="00F13B7D"/>
    <w:rsid w:val="00F15D35"/>
    <w:rsid w:val="00F168AE"/>
    <w:rsid w:val="00F169F1"/>
    <w:rsid w:val="00F17580"/>
    <w:rsid w:val="00F20405"/>
    <w:rsid w:val="00F20DD7"/>
    <w:rsid w:val="00F21BAB"/>
    <w:rsid w:val="00F21BDB"/>
    <w:rsid w:val="00F22647"/>
    <w:rsid w:val="00F2313B"/>
    <w:rsid w:val="00F2357C"/>
    <w:rsid w:val="00F25497"/>
    <w:rsid w:val="00F25589"/>
    <w:rsid w:val="00F261DC"/>
    <w:rsid w:val="00F26EC5"/>
    <w:rsid w:val="00F309C1"/>
    <w:rsid w:val="00F32334"/>
    <w:rsid w:val="00F32954"/>
    <w:rsid w:val="00F336CB"/>
    <w:rsid w:val="00F33AA6"/>
    <w:rsid w:val="00F35453"/>
    <w:rsid w:val="00F35FFB"/>
    <w:rsid w:val="00F364C5"/>
    <w:rsid w:val="00F368BE"/>
    <w:rsid w:val="00F36995"/>
    <w:rsid w:val="00F36B8A"/>
    <w:rsid w:val="00F373BA"/>
    <w:rsid w:val="00F40157"/>
    <w:rsid w:val="00F41101"/>
    <w:rsid w:val="00F41DB8"/>
    <w:rsid w:val="00F43656"/>
    <w:rsid w:val="00F454F1"/>
    <w:rsid w:val="00F45651"/>
    <w:rsid w:val="00F45A02"/>
    <w:rsid w:val="00F46881"/>
    <w:rsid w:val="00F46886"/>
    <w:rsid w:val="00F4702C"/>
    <w:rsid w:val="00F47336"/>
    <w:rsid w:val="00F47AE8"/>
    <w:rsid w:val="00F47BBB"/>
    <w:rsid w:val="00F500A6"/>
    <w:rsid w:val="00F5129F"/>
    <w:rsid w:val="00F526A2"/>
    <w:rsid w:val="00F52E7A"/>
    <w:rsid w:val="00F54E30"/>
    <w:rsid w:val="00F555E6"/>
    <w:rsid w:val="00F5584B"/>
    <w:rsid w:val="00F55957"/>
    <w:rsid w:val="00F56962"/>
    <w:rsid w:val="00F61CC8"/>
    <w:rsid w:val="00F626CB"/>
    <w:rsid w:val="00F63C19"/>
    <w:rsid w:val="00F64214"/>
    <w:rsid w:val="00F645C3"/>
    <w:rsid w:val="00F65824"/>
    <w:rsid w:val="00F666C7"/>
    <w:rsid w:val="00F672CF"/>
    <w:rsid w:val="00F7007B"/>
    <w:rsid w:val="00F70518"/>
    <w:rsid w:val="00F711A3"/>
    <w:rsid w:val="00F71896"/>
    <w:rsid w:val="00F71F39"/>
    <w:rsid w:val="00F72E8D"/>
    <w:rsid w:val="00F7369B"/>
    <w:rsid w:val="00F741D3"/>
    <w:rsid w:val="00F745EB"/>
    <w:rsid w:val="00F75186"/>
    <w:rsid w:val="00F75A7D"/>
    <w:rsid w:val="00F761CA"/>
    <w:rsid w:val="00F765EE"/>
    <w:rsid w:val="00F76B6B"/>
    <w:rsid w:val="00F76FD1"/>
    <w:rsid w:val="00F77ABE"/>
    <w:rsid w:val="00F804C5"/>
    <w:rsid w:val="00F8063A"/>
    <w:rsid w:val="00F81DE4"/>
    <w:rsid w:val="00F81E0F"/>
    <w:rsid w:val="00F82B65"/>
    <w:rsid w:val="00F83230"/>
    <w:rsid w:val="00F83521"/>
    <w:rsid w:val="00F83798"/>
    <w:rsid w:val="00F83941"/>
    <w:rsid w:val="00F8433B"/>
    <w:rsid w:val="00F84792"/>
    <w:rsid w:val="00F86FC2"/>
    <w:rsid w:val="00F8734D"/>
    <w:rsid w:val="00F92DE6"/>
    <w:rsid w:val="00F93680"/>
    <w:rsid w:val="00F94C45"/>
    <w:rsid w:val="00F94D28"/>
    <w:rsid w:val="00F9549A"/>
    <w:rsid w:val="00F96DF8"/>
    <w:rsid w:val="00F97077"/>
    <w:rsid w:val="00F977F5"/>
    <w:rsid w:val="00FA1309"/>
    <w:rsid w:val="00FA1357"/>
    <w:rsid w:val="00FA1676"/>
    <w:rsid w:val="00FA2A52"/>
    <w:rsid w:val="00FA2F8C"/>
    <w:rsid w:val="00FA339D"/>
    <w:rsid w:val="00FA4199"/>
    <w:rsid w:val="00FA41B5"/>
    <w:rsid w:val="00FA42E2"/>
    <w:rsid w:val="00FA45F5"/>
    <w:rsid w:val="00FA56F9"/>
    <w:rsid w:val="00FA58A2"/>
    <w:rsid w:val="00FA5A47"/>
    <w:rsid w:val="00FA710F"/>
    <w:rsid w:val="00FB04B1"/>
    <w:rsid w:val="00FB0CEB"/>
    <w:rsid w:val="00FB127A"/>
    <w:rsid w:val="00FB20A7"/>
    <w:rsid w:val="00FB2BE8"/>
    <w:rsid w:val="00FB2EC5"/>
    <w:rsid w:val="00FB423C"/>
    <w:rsid w:val="00FB45AC"/>
    <w:rsid w:val="00FB4A94"/>
    <w:rsid w:val="00FB6315"/>
    <w:rsid w:val="00FB7FF2"/>
    <w:rsid w:val="00FC156C"/>
    <w:rsid w:val="00FC374E"/>
    <w:rsid w:val="00FC3800"/>
    <w:rsid w:val="00FC3E16"/>
    <w:rsid w:val="00FC58D6"/>
    <w:rsid w:val="00FC6314"/>
    <w:rsid w:val="00FC6338"/>
    <w:rsid w:val="00FC7E2C"/>
    <w:rsid w:val="00FC7E4A"/>
    <w:rsid w:val="00FD0DAE"/>
    <w:rsid w:val="00FD255C"/>
    <w:rsid w:val="00FD2B48"/>
    <w:rsid w:val="00FD34F3"/>
    <w:rsid w:val="00FD3940"/>
    <w:rsid w:val="00FD4BF6"/>
    <w:rsid w:val="00FD54A3"/>
    <w:rsid w:val="00FD563A"/>
    <w:rsid w:val="00FD72DD"/>
    <w:rsid w:val="00FE08EF"/>
    <w:rsid w:val="00FE0D4D"/>
    <w:rsid w:val="00FE0DD4"/>
    <w:rsid w:val="00FE27B2"/>
    <w:rsid w:val="00FE2BB4"/>
    <w:rsid w:val="00FE2C65"/>
    <w:rsid w:val="00FE2CD3"/>
    <w:rsid w:val="00FE332B"/>
    <w:rsid w:val="00FE3614"/>
    <w:rsid w:val="00FE3675"/>
    <w:rsid w:val="00FE3941"/>
    <w:rsid w:val="00FE741F"/>
    <w:rsid w:val="00FE7EA0"/>
    <w:rsid w:val="00FF15AD"/>
    <w:rsid w:val="00FF2268"/>
    <w:rsid w:val="00FF4981"/>
    <w:rsid w:val="00FF51E9"/>
    <w:rsid w:val="00FF5FD4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94BB9E58-09C5-436E-8318-609598D9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iPriority w:val="99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aliases w:val="normalny tekst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aliases w:val="normalny tekst Znak"/>
    <w:uiPriority w:val="34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680735-A222-4149-B0E5-4650FF44E2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65232E-DB05-417F-889D-6F3BF9E141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16</Pages>
  <Words>3652</Words>
  <Characters>21918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25519</CharactersWithSpaces>
  <SharedDoc>false</SharedDoc>
  <HLinks>
    <vt:vector size="30" baseType="variant">
      <vt:variant>
        <vt:i4>23461895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https://bazakonkurencyjności.funduszeeuropejskie.gov.pl/</vt:lpwstr>
      </vt:variant>
      <vt:variant>
        <vt:lpwstr/>
      </vt:variant>
      <vt:variant>
        <vt:i4>5111815</vt:i4>
      </vt:variant>
      <vt:variant>
        <vt:i4>9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4915231</vt:i4>
      </vt:variant>
      <vt:variant>
        <vt:i4>6</vt:i4>
      </vt:variant>
      <vt:variant>
        <vt:i4>0</vt:i4>
      </vt:variant>
      <vt:variant>
        <vt:i4>5</vt:i4>
      </vt:variant>
      <vt:variant>
        <vt:lpwstr>https://pl.plsk.eu/-/podrecznik-beneficjenta</vt:lpwstr>
      </vt:variant>
      <vt:variant>
        <vt:lpwstr/>
      </vt:variant>
      <vt:variant>
        <vt:i4>393291</vt:i4>
      </vt:variant>
      <vt:variant>
        <vt:i4>3</vt:i4>
      </vt:variant>
      <vt:variant>
        <vt:i4>0</vt:i4>
      </vt:variant>
      <vt:variant>
        <vt:i4>5</vt:i4>
      </vt:variant>
      <vt:variant>
        <vt:lpwstr>http://www.sekowa.pl/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756</cp:revision>
  <cp:lastPrinted>2021-09-24T10:16:00Z</cp:lastPrinted>
  <dcterms:created xsi:type="dcterms:W3CDTF">2025-01-13T14:45:00Z</dcterms:created>
  <dcterms:modified xsi:type="dcterms:W3CDTF">2026-01-26T11:36:00Z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